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4BA5A563" w:rsidR="00733A11" w:rsidRPr="00345999" w:rsidRDefault="00733A11" w:rsidP="00DC5013">
      <w:pPr>
        <w:jc w:val="center"/>
        <w:rPr>
          <w:rFonts w:asciiTheme="minorHAnsi" w:hAnsiTheme="minorHAnsi" w:cstheme="minorHAnsi"/>
          <w:b/>
          <w:bCs/>
        </w:rPr>
      </w:pPr>
      <w:r w:rsidRPr="00345999">
        <w:rPr>
          <w:rFonts w:ascii="Calibri" w:hAnsi="Calibri" w:cs="Calibri"/>
          <w:b/>
          <w:bCs/>
        </w:rPr>
        <w:t xml:space="preserve">PREGÃO ELETRÔNICO </w:t>
      </w:r>
      <w:r w:rsidRPr="00345999">
        <w:rPr>
          <w:rFonts w:asciiTheme="minorHAnsi" w:hAnsiTheme="minorHAnsi" w:cstheme="minorHAnsi"/>
          <w:b/>
          <w:bCs/>
        </w:rPr>
        <w:t xml:space="preserve">EDITAL Nº </w:t>
      </w:r>
      <w:r w:rsidR="004D6DD7" w:rsidRPr="00345999">
        <w:rPr>
          <w:rFonts w:asciiTheme="minorHAnsi" w:hAnsiTheme="minorHAnsi" w:cstheme="minorHAnsi"/>
          <w:b/>
        </w:rPr>
        <w:t>1255</w:t>
      </w:r>
      <w:r w:rsidR="00DB64CE" w:rsidRPr="00345999">
        <w:rPr>
          <w:rFonts w:asciiTheme="minorHAnsi" w:hAnsiTheme="minorHAnsi" w:cstheme="minorHAnsi"/>
          <w:b/>
        </w:rPr>
        <w:t>/</w:t>
      </w:r>
      <w:r w:rsidR="00170C9D" w:rsidRPr="00345999">
        <w:rPr>
          <w:rFonts w:asciiTheme="minorHAnsi" w:hAnsiTheme="minorHAnsi" w:cstheme="minorHAnsi"/>
          <w:b/>
        </w:rPr>
        <w:t>2024</w:t>
      </w:r>
    </w:p>
    <w:p w14:paraId="0F1DE896" w14:textId="77777777" w:rsidR="00972B5B" w:rsidRPr="00345999" w:rsidRDefault="00972B5B">
      <w:pPr>
        <w:jc w:val="center"/>
        <w:rPr>
          <w:rFonts w:ascii="Calibri" w:hAnsi="Calibri" w:cs="Calibri"/>
          <w:b/>
          <w:bCs/>
        </w:rPr>
      </w:pPr>
    </w:p>
    <w:p w14:paraId="7DDCAE09" w14:textId="6A2545F7" w:rsidR="00FE4B45" w:rsidRPr="00345999" w:rsidRDefault="00733A11" w:rsidP="00FE4B45">
      <w:pPr>
        <w:tabs>
          <w:tab w:val="left" w:pos="2552"/>
        </w:tabs>
        <w:jc w:val="both"/>
        <w:rPr>
          <w:rFonts w:ascii="Calibri" w:hAnsi="Calibri" w:cs="Calibri"/>
        </w:rPr>
      </w:pPr>
      <w:r w:rsidRPr="00345999">
        <w:rPr>
          <w:rFonts w:ascii="Calibri" w:hAnsi="Calibri" w:cs="Calibri"/>
        </w:rPr>
        <w:t xml:space="preserve">A </w:t>
      </w:r>
      <w:r w:rsidR="00936C00" w:rsidRPr="00345999">
        <w:rPr>
          <w:rFonts w:ascii="Calibri" w:hAnsi="Calibri" w:cs="Calibri"/>
          <w:b/>
        </w:rPr>
        <w:t>FUNDAÇÃO UNIVERSIDADE DO ESTADO</w:t>
      </w:r>
      <w:r w:rsidR="003C57D8" w:rsidRPr="00345999">
        <w:rPr>
          <w:rFonts w:ascii="Calibri" w:hAnsi="Calibri" w:cs="Calibri"/>
          <w:b/>
        </w:rPr>
        <w:t xml:space="preserve"> </w:t>
      </w:r>
      <w:r w:rsidR="00936C00" w:rsidRPr="00345999">
        <w:rPr>
          <w:rFonts w:ascii="Calibri" w:hAnsi="Calibri" w:cs="Calibri"/>
          <w:b/>
        </w:rPr>
        <w:t>DE SANTA CATARINA</w:t>
      </w:r>
      <w:r w:rsidR="00936C00" w:rsidRPr="00345999">
        <w:rPr>
          <w:rFonts w:ascii="Calibri" w:hAnsi="Calibri" w:cs="Calibri"/>
        </w:rPr>
        <w:t xml:space="preserve">, </w:t>
      </w:r>
      <w:r w:rsidR="00AB23E9" w:rsidRPr="00345999">
        <w:rPr>
          <w:rFonts w:ascii="Calibri" w:hAnsi="Calibri" w:cs="Calibri"/>
        </w:rPr>
        <w:t xml:space="preserve">com sede na Av. Madre </w:t>
      </w:r>
      <w:proofErr w:type="spellStart"/>
      <w:r w:rsidR="00AB23E9" w:rsidRPr="00345999">
        <w:rPr>
          <w:rFonts w:ascii="Calibri" w:hAnsi="Calibri" w:cs="Calibri"/>
        </w:rPr>
        <w:t>Benvenuta</w:t>
      </w:r>
      <w:proofErr w:type="spellEnd"/>
      <w:r w:rsidR="00AB23E9" w:rsidRPr="00345999">
        <w:rPr>
          <w:rFonts w:ascii="Calibri" w:hAnsi="Calibri" w:cs="Calibri"/>
        </w:rPr>
        <w:t xml:space="preserve">, nº 2007, </w:t>
      </w:r>
      <w:proofErr w:type="spellStart"/>
      <w:r w:rsidR="00AB23E9" w:rsidRPr="00345999">
        <w:rPr>
          <w:rFonts w:ascii="Calibri" w:hAnsi="Calibri" w:cs="Calibri"/>
        </w:rPr>
        <w:t>Itacorubi</w:t>
      </w:r>
      <w:proofErr w:type="spellEnd"/>
      <w:r w:rsidR="00AB23E9" w:rsidRPr="00345999">
        <w:rPr>
          <w:rFonts w:ascii="Calibri" w:hAnsi="Calibri" w:cs="Calibri"/>
        </w:rPr>
        <w:t>, Florianópolis/SC, inscrita</w:t>
      </w:r>
      <w:r w:rsidR="00AB23E9" w:rsidRPr="00345999">
        <w:t xml:space="preserve"> </w:t>
      </w:r>
      <w:r w:rsidR="00AB23E9" w:rsidRPr="00345999">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4D6DD7" w:rsidRPr="00345999">
            <w:rPr>
              <w:rFonts w:asciiTheme="minorHAnsi" w:hAnsiTheme="minorHAnsi" w:cstheme="minorHAnsi"/>
            </w:rPr>
            <w:t>da Coordenadoria de Licitações e Compras da Reitoria</w:t>
          </w:r>
        </w:sdtContent>
      </w:sdt>
      <w:r w:rsidR="00AB23E9" w:rsidRPr="00345999">
        <w:rPr>
          <w:rFonts w:ascii="Calibri" w:hAnsi="Calibri" w:cs="Calibri"/>
        </w:rPr>
        <w:t xml:space="preserve">, </w:t>
      </w:r>
      <w:r w:rsidRPr="00345999">
        <w:rPr>
          <w:rFonts w:ascii="Calibri" w:hAnsi="Calibri" w:cs="Calibri"/>
        </w:rPr>
        <w:t xml:space="preserve">torna público que fará realizar licitação na modalidade </w:t>
      </w:r>
      <w:r w:rsidR="00AB23E9" w:rsidRPr="00345999">
        <w:rPr>
          <w:rFonts w:ascii="Calibri" w:hAnsi="Calibri" w:cs="Calibri"/>
        </w:rPr>
        <w:t>P</w:t>
      </w:r>
      <w:r w:rsidRPr="00345999">
        <w:rPr>
          <w:rFonts w:ascii="Calibri" w:hAnsi="Calibri" w:cs="Calibri"/>
        </w:rPr>
        <w:t xml:space="preserve">regão </w:t>
      </w:r>
      <w:r w:rsidR="00AB23E9" w:rsidRPr="00345999">
        <w:rPr>
          <w:rFonts w:ascii="Calibri" w:hAnsi="Calibri" w:cs="Calibri"/>
        </w:rPr>
        <w:t>E</w:t>
      </w:r>
      <w:r w:rsidRPr="00345999">
        <w:rPr>
          <w:rFonts w:ascii="Calibri" w:hAnsi="Calibri" w:cs="Calibri"/>
        </w:rPr>
        <w:t>letrônico</w:t>
      </w:r>
      <w:r w:rsidR="00CB6577" w:rsidRPr="00345999">
        <w:rPr>
          <w:rFonts w:ascii="Calibri" w:hAnsi="Calibri" w:cs="Calibri"/>
        </w:rPr>
        <w:t xml:space="preserve"> com o modo de disputa</w:t>
      </w:r>
      <w:r w:rsidR="00CB6577" w:rsidRPr="00345999">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4D6DD7" w:rsidRPr="00345999">
            <w:rPr>
              <w:rFonts w:asciiTheme="minorHAnsi" w:hAnsiTheme="minorHAnsi" w:cstheme="minorHAnsi"/>
            </w:rPr>
            <w:t>Aberto</w:t>
          </w:r>
        </w:sdtContent>
      </w:sdt>
      <w:r w:rsidR="00CB6577" w:rsidRPr="00345999">
        <w:rPr>
          <w:rFonts w:ascii="Calibri" w:hAnsi="Calibri" w:cs="Calibri"/>
        </w:rPr>
        <w:t xml:space="preserve"> e </w:t>
      </w:r>
      <w:r w:rsidR="007D78C9" w:rsidRPr="00345999">
        <w:rPr>
          <w:rFonts w:ascii="Calibri" w:hAnsi="Calibri" w:cs="Calibri"/>
        </w:rPr>
        <w:t xml:space="preserve">com critério de julgamento de </w:t>
      </w:r>
      <w:r w:rsidR="007D78C9" w:rsidRPr="00345999">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4D6DD7" w:rsidRPr="00345999">
            <w:rPr>
              <w:rFonts w:asciiTheme="minorHAnsi" w:hAnsiTheme="minorHAnsi" w:cstheme="minorHAnsi"/>
            </w:rPr>
            <w:t>por item</w:t>
          </w:r>
        </w:sdtContent>
      </w:sdt>
      <w:r w:rsidR="007D78C9" w:rsidRPr="00345999">
        <w:rPr>
          <w:rFonts w:asciiTheme="minorHAnsi" w:hAnsiTheme="minorHAnsi" w:cstheme="minorHAnsi"/>
        </w:rPr>
        <w:t xml:space="preserve">, </w:t>
      </w:r>
      <w:r w:rsidR="00661F91" w:rsidRPr="00345999">
        <w:rPr>
          <w:rFonts w:asciiTheme="minorHAnsi" w:hAnsiTheme="minorHAnsi" w:cstheme="minorHAnsi"/>
        </w:rPr>
        <w:t>para</w:t>
      </w:r>
      <w:r w:rsidR="00661F91" w:rsidRPr="00345999">
        <w:rPr>
          <w:rFonts w:ascii="Calibri" w:hAnsi="Calibri" w:cs="Calibri"/>
        </w:rPr>
        <w:t xml:space="preserve"> selecionar proposta objetivando o </w:t>
      </w:r>
      <w:r w:rsidR="00661F91" w:rsidRPr="00345999">
        <w:rPr>
          <w:rFonts w:ascii="Calibri" w:hAnsi="Calibri" w:cs="Calibri"/>
          <w:b/>
          <w:bCs/>
        </w:rPr>
        <w:t>REGISTRO DE PREÇOS</w:t>
      </w:r>
      <w:r w:rsidRPr="00345999">
        <w:rPr>
          <w:rFonts w:ascii="Calibri" w:hAnsi="Calibri" w:cs="Calibri"/>
        </w:rPr>
        <w:t xml:space="preserve">, </w:t>
      </w:r>
      <w:r w:rsidR="00022519" w:rsidRPr="00345999">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345999"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56F96732" w:rsidR="006F0DFF" w:rsidRDefault="006F0DFF" w:rsidP="006F0DFF">
      <w:pPr>
        <w:jc w:val="both"/>
        <w:rPr>
          <w:rFonts w:ascii="Calibri" w:hAnsi="Calibri" w:cs="Calibri"/>
          <w:b/>
          <w:bCs/>
        </w:rPr>
      </w:pPr>
      <w:r w:rsidRPr="00345999">
        <w:rPr>
          <w:rFonts w:ascii="Calibri" w:hAnsi="Calibri" w:cs="Calibri"/>
          <w:b/>
          <w:bCs/>
        </w:rPr>
        <w:t>OBJETO:</w:t>
      </w:r>
      <w:r w:rsidRPr="00345999">
        <w:rPr>
          <w:rFonts w:ascii="Calibri" w:hAnsi="Calibri" w:cs="Calibri"/>
        </w:rPr>
        <w:t xml:space="preserve"> </w:t>
      </w:r>
      <w:r w:rsidRPr="00345999">
        <w:rPr>
          <w:rFonts w:ascii="Calibri" w:hAnsi="Calibri" w:cs="Calibri"/>
          <w:b/>
        </w:rPr>
        <w:t>AQUISIÇÃO DE</w:t>
      </w:r>
      <w:r w:rsidR="00345999" w:rsidRPr="00345999">
        <w:rPr>
          <w:rFonts w:ascii="Calibri" w:hAnsi="Calibri" w:cs="Calibri"/>
          <w:b/>
        </w:rPr>
        <w:t xml:space="preserve"> MATERIAL DE REPRESENTAÇÃO PARA TODA A </w:t>
      </w:r>
      <w:r w:rsidRPr="00345999">
        <w:rPr>
          <w:rFonts w:ascii="Calibri" w:hAnsi="Calibri" w:cs="Calibri"/>
          <w:b/>
        </w:rPr>
        <w:t>UDESC</w:t>
      </w:r>
      <w:r w:rsidRPr="00345999">
        <w:rPr>
          <w:rFonts w:ascii="Calibri" w:hAnsi="Calibri" w:cs="Calibri"/>
        </w:rPr>
        <w:t xml:space="preserve">, conforme especificações constantes do </w:t>
      </w:r>
      <w:r w:rsidRPr="00345999">
        <w:rPr>
          <w:rFonts w:ascii="Calibri" w:hAnsi="Calibri" w:cs="Calibri"/>
          <w:b/>
          <w:bCs/>
        </w:rPr>
        <w:t>Anexo I e II.</w:t>
      </w:r>
    </w:p>
    <w:p w14:paraId="1F42779F" w14:textId="77777777" w:rsidR="001C2FC0" w:rsidRPr="00937F04" w:rsidRDefault="001C2FC0">
      <w:pPr>
        <w:jc w:val="both"/>
        <w:rPr>
          <w:rFonts w:ascii="Calibri" w:hAnsi="Calibri" w:cs="Calibri"/>
        </w:rPr>
      </w:pPr>
    </w:p>
    <w:p w14:paraId="0E042269" w14:textId="360588A9" w:rsidR="006F0DFF" w:rsidRDefault="006F0DFF" w:rsidP="006F0DFF">
      <w:pPr>
        <w:jc w:val="center"/>
        <w:rPr>
          <w:rFonts w:ascii="Calibri" w:hAnsi="Calibri"/>
          <w:b/>
          <w:highlight w:val="yellow"/>
        </w:rPr>
      </w:pPr>
      <w:r w:rsidRPr="00D019CC">
        <w:rPr>
          <w:rFonts w:ascii="Calibri" w:hAnsi="Calibri"/>
          <w:b/>
          <w:highlight w:val="yellow"/>
        </w:rPr>
        <w:t>PROCESSO EXCLUSIV</w:t>
      </w:r>
      <w:r w:rsidR="00345999">
        <w:rPr>
          <w:rFonts w:ascii="Calibri" w:hAnsi="Calibri"/>
          <w:b/>
          <w:highlight w:val="yellow"/>
        </w:rPr>
        <w:t>O</w:t>
      </w:r>
      <w:r w:rsidRPr="00D019CC">
        <w:rPr>
          <w:rFonts w:ascii="Calibri" w:hAnsi="Calibri"/>
          <w:b/>
          <w:highlight w:val="yellow"/>
        </w:rPr>
        <w:t xml:space="preserve"> PARA MICROEMPRESAS E EMPRESAS DE PEQUENO </w:t>
      </w:r>
      <w:r w:rsidRPr="00DB5D35">
        <w:rPr>
          <w:rFonts w:ascii="Calibri" w:hAnsi="Calibri"/>
          <w:b/>
          <w:highlight w:val="yellow"/>
        </w:rPr>
        <w:t>PORTE</w:t>
      </w:r>
      <w:r>
        <w:rPr>
          <w:rFonts w:ascii="Calibri" w:hAnsi="Calibri"/>
          <w:b/>
          <w:highlight w:val="yellow"/>
        </w:rPr>
        <w:t xml:space="preserve">. </w:t>
      </w:r>
    </w:p>
    <w:p w14:paraId="4C12F171" w14:textId="3A638EC7" w:rsidR="00AA13C7" w:rsidRDefault="00AA13C7">
      <w:pPr>
        <w:jc w:val="both"/>
        <w:rPr>
          <w:rFonts w:ascii="Calibri" w:hAnsi="Calibri" w:cs="Calibri"/>
          <w:b/>
          <w:bCs/>
        </w:rPr>
      </w:pPr>
    </w:p>
    <w:p w14:paraId="18693971" w14:textId="77777777" w:rsidR="00345999" w:rsidRPr="00FE4B45" w:rsidRDefault="00345999">
      <w:pPr>
        <w:jc w:val="both"/>
        <w:rPr>
          <w:rFonts w:ascii="Calibri" w:hAnsi="Calibri" w:cs="Calibri"/>
          <w:b/>
          <w:bCs/>
        </w:rPr>
      </w:pPr>
    </w:p>
    <w:p w14:paraId="0DC54C14" w14:textId="77777777" w:rsidR="00733A11" w:rsidRPr="00345999" w:rsidRDefault="00733A11">
      <w:pPr>
        <w:jc w:val="both"/>
        <w:rPr>
          <w:rFonts w:ascii="Calibri" w:hAnsi="Calibri" w:cs="Calibri"/>
          <w:b/>
          <w:bCs/>
        </w:rPr>
      </w:pPr>
      <w:r w:rsidRPr="00345999">
        <w:rPr>
          <w:rFonts w:ascii="Calibri" w:hAnsi="Calibri" w:cs="Calibri"/>
          <w:b/>
          <w:bCs/>
        </w:rPr>
        <w:t>FORMALIZAÇÃO DE CONSULTAS:</w:t>
      </w:r>
    </w:p>
    <w:p w14:paraId="65044E71" w14:textId="77777777" w:rsidR="00733A11" w:rsidRPr="00345999" w:rsidRDefault="00733A11">
      <w:pPr>
        <w:pStyle w:val="Contedodoquadro"/>
        <w:rPr>
          <w:rFonts w:asciiTheme="minorHAnsi" w:hAnsiTheme="minorHAnsi" w:cstheme="minorHAnsi"/>
          <w:b/>
          <w:bCs/>
        </w:rPr>
      </w:pPr>
      <w:r w:rsidRPr="00345999">
        <w:rPr>
          <w:rFonts w:ascii="Calibri" w:hAnsi="Calibri" w:cs="Calibri"/>
          <w:b/>
        </w:rPr>
        <w:t>site:</w:t>
      </w:r>
      <w:r w:rsidRPr="00345999">
        <w:rPr>
          <w:rFonts w:ascii="Calibri" w:hAnsi="Calibri" w:cs="Calibri"/>
          <w:bCs/>
        </w:rPr>
        <w:t xml:space="preserve"> </w:t>
      </w:r>
      <w:hyperlink r:id="rId8" w:history="1">
        <w:r w:rsidRPr="00345999">
          <w:rPr>
            <w:rStyle w:val="Hyperlink"/>
            <w:rFonts w:asciiTheme="minorHAnsi" w:hAnsiTheme="minorHAnsi" w:cstheme="minorHAnsi"/>
          </w:rPr>
          <w:t>http://e-lic.sc.gov.br/</w:t>
        </w:r>
      </w:hyperlink>
    </w:p>
    <w:p w14:paraId="71422136" w14:textId="3BA38D4B" w:rsidR="00733A11" w:rsidRPr="00345999" w:rsidRDefault="00733A11">
      <w:pPr>
        <w:pStyle w:val="Contedodoquadro"/>
        <w:rPr>
          <w:rFonts w:asciiTheme="minorHAnsi" w:hAnsiTheme="minorHAnsi" w:cstheme="minorHAnsi"/>
          <w:szCs w:val="24"/>
        </w:rPr>
      </w:pPr>
      <w:r w:rsidRPr="00345999">
        <w:rPr>
          <w:rFonts w:asciiTheme="minorHAnsi" w:hAnsiTheme="minorHAnsi" w:cstheme="minorHAnsi"/>
          <w:b/>
          <w:bCs/>
        </w:rPr>
        <w:t>e-mail:</w:t>
      </w:r>
      <w:r w:rsidRPr="00345999">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4D6DD7" w:rsidRPr="00345999">
            <w:rPr>
              <w:rFonts w:asciiTheme="minorHAnsi" w:hAnsiTheme="minorHAnsi" w:cstheme="minorHAnsi"/>
            </w:rPr>
            <w:t>licita@udesc.br</w:t>
          </w:r>
        </w:sdtContent>
      </w:sdt>
    </w:p>
    <w:p w14:paraId="1100FE7E" w14:textId="77777777" w:rsidR="00AB23E9" w:rsidRPr="00345999" w:rsidRDefault="00AB23E9">
      <w:pPr>
        <w:pStyle w:val="Contedodoquadro"/>
        <w:tabs>
          <w:tab w:val="left" w:pos="2552"/>
        </w:tabs>
        <w:rPr>
          <w:rFonts w:ascii="Calibri" w:hAnsi="Calibri" w:cs="Calibri"/>
          <w:sz w:val="12"/>
          <w:szCs w:val="12"/>
        </w:rPr>
      </w:pPr>
    </w:p>
    <w:p w14:paraId="6E2FF493" w14:textId="77777777" w:rsidR="00733A11" w:rsidRPr="00345999" w:rsidRDefault="00733A11">
      <w:pPr>
        <w:tabs>
          <w:tab w:val="left" w:pos="2552"/>
        </w:tabs>
        <w:jc w:val="both"/>
        <w:rPr>
          <w:rFonts w:ascii="Calibri" w:hAnsi="Calibri" w:cs="Calibri"/>
          <w:b/>
        </w:rPr>
      </w:pPr>
      <w:r w:rsidRPr="00345999">
        <w:rPr>
          <w:rFonts w:ascii="Calibri" w:hAnsi="Calibri" w:cs="Calibri"/>
          <w:b/>
        </w:rPr>
        <w:t>1 – DISPOSIÇÕES PRELIMINARES</w:t>
      </w:r>
    </w:p>
    <w:p w14:paraId="40C68C36" w14:textId="52EF42D1" w:rsidR="00AB23E9" w:rsidRPr="00345999" w:rsidRDefault="00AB23E9" w:rsidP="00AB23E9">
      <w:pPr>
        <w:tabs>
          <w:tab w:val="left" w:pos="2552"/>
        </w:tabs>
        <w:jc w:val="both"/>
        <w:rPr>
          <w:rFonts w:asciiTheme="minorHAnsi" w:hAnsiTheme="minorHAnsi" w:cstheme="minorHAnsi"/>
          <w:b/>
        </w:rPr>
      </w:pPr>
      <w:r w:rsidRPr="00345999">
        <w:rPr>
          <w:rFonts w:ascii="Calibri" w:hAnsi="Calibri" w:cs="Calibri"/>
          <w:b/>
        </w:rPr>
        <w:t xml:space="preserve">1.1 – Envio de proposta: a partir das 14h do </w:t>
      </w:r>
      <w:r w:rsidRPr="00345999">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4-09-14T00:00:00Z">
            <w:dateFormat w:val="dd/MM/yyyy"/>
            <w:lid w:val="pt-BR"/>
            <w:storeMappedDataAs w:val="dateTime"/>
            <w:calendar w:val="gregorian"/>
          </w:date>
        </w:sdtPr>
        <w:sdtEndPr/>
        <w:sdtContent>
          <w:r w:rsidR="00ED72E4">
            <w:rPr>
              <w:rFonts w:asciiTheme="minorHAnsi" w:hAnsiTheme="minorHAnsi" w:cstheme="minorHAnsi"/>
              <w:b/>
            </w:rPr>
            <w:t>14/09/2024</w:t>
          </w:r>
        </w:sdtContent>
      </w:sdt>
      <w:r w:rsidR="00DB64CE" w:rsidRPr="00345999">
        <w:rPr>
          <w:rFonts w:asciiTheme="minorHAnsi" w:hAnsiTheme="minorHAnsi" w:cstheme="minorHAnsi"/>
          <w:b/>
        </w:rPr>
        <w:t>.</w:t>
      </w:r>
    </w:p>
    <w:p w14:paraId="1BFDC12C" w14:textId="5BB25800" w:rsidR="00AB23E9" w:rsidRPr="00345999" w:rsidRDefault="00AB23E9" w:rsidP="00AB23E9">
      <w:pPr>
        <w:tabs>
          <w:tab w:val="left" w:pos="2552"/>
        </w:tabs>
        <w:jc w:val="both"/>
        <w:rPr>
          <w:rFonts w:asciiTheme="minorHAnsi" w:hAnsiTheme="minorHAnsi" w:cstheme="minorHAnsi"/>
          <w:b/>
        </w:rPr>
      </w:pPr>
      <w:r w:rsidRPr="00345999">
        <w:rPr>
          <w:rFonts w:ascii="Calibri" w:hAnsi="Calibri" w:cs="Calibri"/>
          <w:b/>
        </w:rPr>
        <w:t>1.2 – Abertura da sessão: a partir das 1</w:t>
      </w:r>
      <w:r w:rsidR="001C071A" w:rsidRPr="00345999">
        <w:rPr>
          <w:rFonts w:ascii="Calibri" w:hAnsi="Calibri" w:cs="Calibri"/>
          <w:b/>
        </w:rPr>
        <w:t>4h</w:t>
      </w:r>
      <w:r w:rsidRPr="0034599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4-09-27T00:00:00Z">
            <w:dateFormat w:val="dd/MM/yyyy"/>
            <w:lid w:val="pt-BR"/>
            <w:storeMappedDataAs w:val="dateTime"/>
            <w:calendar w:val="gregorian"/>
          </w:date>
        </w:sdtPr>
        <w:sdtEndPr/>
        <w:sdtContent>
          <w:r w:rsidR="002F6CD9">
            <w:rPr>
              <w:rFonts w:asciiTheme="minorHAnsi" w:hAnsiTheme="minorHAnsi" w:cstheme="minorHAnsi"/>
              <w:b/>
            </w:rPr>
            <w:t>27/09/2024</w:t>
          </w:r>
        </w:sdtContent>
      </w:sdt>
      <w:r w:rsidR="00DB64CE" w:rsidRPr="00345999">
        <w:rPr>
          <w:rFonts w:asciiTheme="minorHAnsi" w:hAnsiTheme="minorHAnsi" w:cstheme="minorHAnsi"/>
          <w:b/>
        </w:rPr>
        <w:t>.</w:t>
      </w:r>
    </w:p>
    <w:p w14:paraId="70E86862" w14:textId="2E7CFA3F" w:rsidR="00AB23E9" w:rsidRPr="00DB64CE" w:rsidRDefault="00AB23E9" w:rsidP="00AB23E9">
      <w:pPr>
        <w:tabs>
          <w:tab w:val="left" w:pos="2552"/>
        </w:tabs>
        <w:jc w:val="both"/>
        <w:rPr>
          <w:rFonts w:asciiTheme="minorHAnsi" w:hAnsiTheme="minorHAnsi" w:cstheme="minorHAnsi"/>
          <w:b/>
        </w:rPr>
      </w:pPr>
      <w:r w:rsidRPr="00345999">
        <w:rPr>
          <w:rFonts w:ascii="Calibri" w:hAnsi="Calibri" w:cs="Calibri"/>
          <w:b/>
        </w:rPr>
        <w:t>1.3 – Início da disputa: a partir das 14h</w:t>
      </w:r>
      <w:r w:rsidR="001C071A" w:rsidRPr="00345999">
        <w:rPr>
          <w:rFonts w:ascii="Calibri" w:hAnsi="Calibri" w:cs="Calibri"/>
          <w:b/>
        </w:rPr>
        <w:t>15min</w:t>
      </w:r>
      <w:r w:rsidRPr="0034599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4-09-27T00:00:00Z">
            <w:dateFormat w:val="dd/MM/yyyy"/>
            <w:lid w:val="pt-BR"/>
            <w:storeMappedDataAs w:val="dateTime"/>
            <w:calendar w:val="gregorian"/>
          </w:date>
        </w:sdtPr>
        <w:sdtEndPr/>
        <w:sdtContent>
          <w:r w:rsidR="002F6CD9">
            <w:rPr>
              <w:rFonts w:asciiTheme="minorHAnsi" w:hAnsiTheme="minorHAnsi" w:cstheme="minorHAnsi"/>
              <w:b/>
            </w:rPr>
            <w:t>27/09/2024</w:t>
          </w:r>
        </w:sdtContent>
      </w:sdt>
      <w:r w:rsidR="00DB64CE" w:rsidRPr="00345999">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lastRenderedPageBreak/>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Pr="00345999" w:rsidRDefault="00FE4B45" w:rsidP="00FE4B45">
      <w:pPr>
        <w:tabs>
          <w:tab w:val="left" w:pos="2552"/>
        </w:tabs>
        <w:ind w:firstLine="142"/>
        <w:jc w:val="both"/>
        <w:rPr>
          <w:rFonts w:ascii="Calibri" w:hAnsi="Calibri" w:cs="Calibri"/>
        </w:rPr>
      </w:pPr>
      <w:bookmarkStart w:id="4" w:name="_Hlk66878051"/>
      <w:r w:rsidRPr="00344B7E">
        <w:rPr>
          <w:rFonts w:ascii="Calibri" w:hAnsi="Calibri" w:cs="Calibri"/>
          <w:b/>
          <w:bCs/>
        </w:rPr>
        <w:lastRenderedPageBreak/>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tanto em relação aos lances intermediários quanto em </w:t>
      </w:r>
      <w:r w:rsidRPr="00345999">
        <w:rPr>
          <w:rFonts w:ascii="Calibri" w:hAnsi="Calibri" w:cs="Calibri"/>
        </w:rPr>
        <w:t xml:space="preserve">relação à proposta que cobrir a melhor oferta deverá ser de </w:t>
      </w:r>
      <w:r w:rsidR="00F020CC" w:rsidRPr="00345999">
        <w:rPr>
          <w:rFonts w:ascii="Calibri" w:hAnsi="Calibri" w:cs="Calibri"/>
        </w:rPr>
        <w:t>1</w:t>
      </w:r>
      <w:r w:rsidRPr="00345999">
        <w:rPr>
          <w:rFonts w:ascii="Calibri" w:hAnsi="Calibri" w:cs="Calibri"/>
        </w:rPr>
        <w:t>% sobre o valor unitário do item/lote em disputa.</w:t>
      </w:r>
    </w:p>
    <w:p w14:paraId="7A933E1E" w14:textId="51F7357C" w:rsidR="00FE4B45" w:rsidRPr="00345999" w:rsidRDefault="00FE4B45" w:rsidP="00FE4B45">
      <w:pPr>
        <w:tabs>
          <w:tab w:val="left" w:pos="2552"/>
        </w:tabs>
        <w:ind w:firstLine="142"/>
        <w:jc w:val="both"/>
        <w:rPr>
          <w:rFonts w:ascii="Calibri" w:hAnsi="Calibri" w:cs="Calibri"/>
        </w:rPr>
      </w:pPr>
      <w:r w:rsidRPr="00345999">
        <w:rPr>
          <w:rFonts w:ascii="Calibri" w:hAnsi="Calibri" w:cs="Calibri"/>
          <w:b/>
          <w:bCs/>
        </w:rPr>
        <w:t>7.6.1.1 –</w:t>
      </w:r>
      <w:r w:rsidRPr="00345999">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345999">
        <w:rPr>
          <w:rFonts w:ascii="Calibri" w:hAnsi="Calibri" w:cs="Calibri"/>
        </w:rPr>
        <w:t>Lic</w:t>
      </w:r>
      <w:proofErr w:type="spellEnd"/>
      <w:r w:rsidRPr="00345999">
        <w:rPr>
          <w:rFonts w:ascii="Calibri" w:hAnsi="Calibri" w:cs="Calibri"/>
        </w:rPr>
        <w:t>, para valores em reais.</w:t>
      </w:r>
    </w:p>
    <w:p w14:paraId="13CBC911" w14:textId="1DE7A9B7" w:rsidR="003C1D1C" w:rsidRPr="00345999" w:rsidRDefault="003C1D1C" w:rsidP="00FE4B45">
      <w:pPr>
        <w:tabs>
          <w:tab w:val="left" w:pos="2552"/>
        </w:tabs>
        <w:ind w:firstLine="142"/>
        <w:jc w:val="both"/>
        <w:rPr>
          <w:rFonts w:asciiTheme="minorHAnsi" w:hAnsiTheme="minorHAnsi" w:cstheme="minorHAnsi"/>
          <w:b/>
          <w:bCs/>
          <w:u w:val="single"/>
        </w:rPr>
      </w:pPr>
      <w:r w:rsidRPr="00345999">
        <w:rPr>
          <w:rFonts w:ascii="Calibri" w:hAnsi="Calibri" w:cs="Calibri"/>
          <w:b/>
          <w:bCs/>
          <w:u w:val="single"/>
        </w:rPr>
        <w:t>7.6.2 - O modo de disputa deste Pregão é o</w:t>
      </w:r>
      <w:r w:rsidRPr="00345999">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345999" w:rsidRPr="00345999">
            <w:rPr>
              <w:rFonts w:asciiTheme="minorHAnsi" w:hAnsiTheme="minorHAnsi" w:cstheme="minorHAnsi"/>
              <w:b/>
              <w:bCs/>
              <w:u w:val="single"/>
            </w:rPr>
            <w:t>Aberto</w:t>
          </w:r>
        </w:sdtContent>
      </w:sdt>
    </w:p>
    <w:p w14:paraId="797FDA52" w14:textId="77777777" w:rsidR="00AC1E88" w:rsidRPr="00345999" w:rsidRDefault="00AC1E88" w:rsidP="00FE4B45">
      <w:pPr>
        <w:tabs>
          <w:tab w:val="left" w:pos="2552"/>
        </w:tabs>
        <w:ind w:firstLine="142"/>
        <w:jc w:val="both"/>
        <w:rPr>
          <w:rFonts w:asciiTheme="minorHAnsi" w:hAnsiTheme="minorHAnsi" w:cstheme="minorHAnsi"/>
          <w:b/>
          <w:bCs/>
          <w:u w:val="single"/>
        </w:rPr>
      </w:pPr>
    </w:p>
    <w:bookmarkEnd w:id="4"/>
    <w:p w14:paraId="70FE02A3" w14:textId="77777777" w:rsidR="003C1D1C" w:rsidRPr="00345999" w:rsidRDefault="00FE4B45" w:rsidP="003C1D1C">
      <w:pPr>
        <w:tabs>
          <w:tab w:val="left" w:pos="2552"/>
        </w:tabs>
        <w:ind w:firstLine="426"/>
        <w:jc w:val="both"/>
        <w:rPr>
          <w:rFonts w:ascii="Calibri" w:hAnsi="Calibri" w:cs="Calibri"/>
        </w:rPr>
      </w:pPr>
      <w:r w:rsidRPr="00345999">
        <w:rPr>
          <w:rFonts w:ascii="Calibri" w:hAnsi="Calibri" w:cs="Calibri"/>
          <w:b/>
          <w:bCs/>
        </w:rPr>
        <w:t>7.6.2</w:t>
      </w:r>
      <w:r w:rsidR="003C1D1C" w:rsidRPr="00345999">
        <w:rPr>
          <w:rFonts w:ascii="Calibri" w:hAnsi="Calibri" w:cs="Calibri"/>
          <w:b/>
          <w:bCs/>
        </w:rPr>
        <w:t>.1</w:t>
      </w:r>
      <w:r w:rsidRPr="00345999">
        <w:rPr>
          <w:rFonts w:ascii="Calibri" w:hAnsi="Calibri" w:cs="Calibri"/>
          <w:b/>
          <w:bCs/>
        </w:rPr>
        <w:t xml:space="preserve"> – </w:t>
      </w:r>
      <w:r w:rsidR="003C1D1C" w:rsidRPr="00345999">
        <w:rPr>
          <w:rFonts w:ascii="Calibri" w:hAnsi="Calibri" w:cs="Calibri"/>
        </w:rPr>
        <w:t xml:space="preserve">Caso seja adotado para o envio de lances no pregão eletrônico o modo de disputa </w:t>
      </w:r>
      <w:r w:rsidR="003C1D1C" w:rsidRPr="00345999">
        <w:rPr>
          <w:rFonts w:ascii="Calibri" w:hAnsi="Calibri" w:cs="Calibri"/>
          <w:b/>
          <w:bCs/>
        </w:rPr>
        <w:t>"aberto"</w:t>
      </w:r>
      <w:r w:rsidR="003C1D1C" w:rsidRPr="00345999">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sidRPr="00345999">
        <w:rPr>
          <w:rFonts w:ascii="Calibri" w:hAnsi="Calibri" w:cs="Calibri"/>
          <w:b/>
          <w:bCs/>
        </w:rPr>
        <w:t>7.6.</w:t>
      </w:r>
      <w:r w:rsidR="003C1D1C" w:rsidRPr="00345999">
        <w:rPr>
          <w:rFonts w:ascii="Calibri" w:hAnsi="Calibri" w:cs="Calibri"/>
          <w:b/>
          <w:bCs/>
        </w:rPr>
        <w:t>2.1.1</w:t>
      </w:r>
      <w:r w:rsidRPr="00345999">
        <w:rPr>
          <w:rFonts w:ascii="Calibri" w:hAnsi="Calibri" w:cs="Calibri"/>
          <w:b/>
          <w:bCs/>
        </w:rPr>
        <w:t xml:space="preserve"> – </w:t>
      </w:r>
      <w:r w:rsidRPr="00345999">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w:t>
      </w:r>
      <w:r w:rsidRPr="00E83BA1">
        <w:rPr>
          <w:rFonts w:ascii="Calibri" w:hAnsi="Calibri" w:cs="Calibri"/>
        </w:rPr>
        <w:lastRenderedPageBreak/>
        <w:t>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72E5A5C9" w:rsidR="00733A11" w:rsidRPr="00345999"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345999">
        <w:rPr>
          <w:rFonts w:ascii="Calibri" w:hAnsi="Calibri" w:cs="Calibri"/>
        </w:rPr>
        <w:t xml:space="preserve">apresentar o </w:t>
      </w:r>
      <w:r w:rsidR="00D84E0F" w:rsidRPr="00345999">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345999" w:rsidRPr="00345999">
            <w:rPr>
              <w:rFonts w:asciiTheme="minorHAnsi" w:hAnsiTheme="minorHAnsi" w:cstheme="minorHAnsi"/>
              <w:b/>
            </w:rPr>
            <w:t>por item</w:t>
          </w:r>
        </w:sdtContent>
      </w:sdt>
      <w:r w:rsidR="00D84E0F" w:rsidRPr="00345999">
        <w:rPr>
          <w:rFonts w:asciiTheme="minorHAnsi" w:hAnsiTheme="minorHAnsi" w:cstheme="minorHAnsi"/>
          <w:b/>
        </w:rPr>
        <w:t>,</w:t>
      </w:r>
      <w:r w:rsidR="00D84E0F" w:rsidRPr="00345999">
        <w:rPr>
          <w:rFonts w:ascii="Calibri" w:hAnsi="Calibri" w:cs="Calibri"/>
        </w:rPr>
        <w:t xml:space="preserve"> </w:t>
      </w:r>
      <w:r w:rsidR="00733A11" w:rsidRPr="00345999">
        <w:rPr>
          <w:rFonts w:ascii="Calibri" w:hAnsi="Calibri" w:cs="Calibri"/>
        </w:rPr>
        <w:t xml:space="preserve">conforme </w:t>
      </w:r>
      <w:r w:rsidR="00733A11" w:rsidRPr="00345999">
        <w:rPr>
          <w:rFonts w:ascii="Calibri" w:hAnsi="Calibri" w:cs="Calibri"/>
          <w:b/>
          <w:bCs/>
        </w:rPr>
        <w:t>Anexo I</w:t>
      </w:r>
      <w:r w:rsidR="00082D65" w:rsidRPr="00345999">
        <w:rPr>
          <w:rFonts w:ascii="Calibri" w:hAnsi="Calibri" w:cs="Calibri"/>
          <w:b/>
          <w:bCs/>
        </w:rPr>
        <w:t>I</w:t>
      </w:r>
      <w:r w:rsidR="00733A11" w:rsidRPr="00345999">
        <w:rPr>
          <w:rFonts w:ascii="Calibri" w:hAnsi="Calibri" w:cs="Calibri"/>
        </w:rPr>
        <w:t>.</w:t>
      </w:r>
    </w:p>
    <w:p w14:paraId="49067ACB" w14:textId="77777777" w:rsidR="00733A11" w:rsidRPr="00345999" w:rsidRDefault="00F45909">
      <w:pPr>
        <w:tabs>
          <w:tab w:val="left" w:pos="2552"/>
        </w:tabs>
        <w:jc w:val="both"/>
        <w:rPr>
          <w:rFonts w:ascii="Calibri" w:hAnsi="Calibri" w:cs="Calibri"/>
        </w:rPr>
      </w:pPr>
      <w:r w:rsidRPr="00345999">
        <w:rPr>
          <w:rFonts w:ascii="Calibri" w:hAnsi="Calibri" w:cs="Calibri"/>
          <w:b/>
          <w:bCs/>
        </w:rPr>
        <w:t xml:space="preserve">9.2 </w:t>
      </w:r>
      <w:r w:rsidR="00733A11" w:rsidRPr="00345999">
        <w:rPr>
          <w:rFonts w:ascii="Calibri" w:hAnsi="Calibri" w:cs="Calibri"/>
          <w:b/>
          <w:bCs/>
        </w:rPr>
        <w:t>–</w:t>
      </w:r>
      <w:r w:rsidR="00733A11" w:rsidRPr="00345999">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345999" w:rsidRDefault="00F45909">
      <w:pPr>
        <w:tabs>
          <w:tab w:val="left" w:pos="2552"/>
        </w:tabs>
        <w:jc w:val="both"/>
        <w:rPr>
          <w:rFonts w:ascii="Calibri" w:hAnsi="Calibri" w:cs="Calibri"/>
          <w:b/>
          <w:bCs/>
        </w:rPr>
      </w:pPr>
      <w:r w:rsidRPr="00345999">
        <w:rPr>
          <w:rFonts w:ascii="Calibri" w:hAnsi="Calibri" w:cs="Calibri"/>
          <w:b/>
          <w:bCs/>
        </w:rPr>
        <w:t>9.3</w:t>
      </w:r>
      <w:r w:rsidR="00733A11" w:rsidRPr="00345999">
        <w:rPr>
          <w:rFonts w:ascii="Calibri" w:hAnsi="Calibri" w:cs="Calibri"/>
          <w:b/>
          <w:bCs/>
        </w:rPr>
        <w:t xml:space="preserve"> – Serão desclassificadas as propostas:</w:t>
      </w:r>
    </w:p>
    <w:p w14:paraId="0932F353" w14:textId="77777777" w:rsidR="00733A11" w:rsidRPr="00345999" w:rsidRDefault="00733A11">
      <w:pPr>
        <w:tabs>
          <w:tab w:val="left" w:pos="2552"/>
        </w:tabs>
        <w:jc w:val="both"/>
        <w:rPr>
          <w:rFonts w:ascii="Calibri" w:hAnsi="Calibri" w:cs="Calibri"/>
        </w:rPr>
      </w:pPr>
      <w:r w:rsidRPr="00345999">
        <w:rPr>
          <w:rFonts w:ascii="Calibri" w:hAnsi="Calibri" w:cs="Calibri"/>
          <w:b/>
          <w:bCs/>
        </w:rPr>
        <w:t>a)</w:t>
      </w:r>
      <w:r w:rsidRPr="00345999">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345999">
        <w:rPr>
          <w:rFonts w:ascii="Calibri" w:hAnsi="Calibri" w:cs="Calibri"/>
          <w:b/>
          <w:bCs/>
        </w:rPr>
        <w:t>b)</w:t>
      </w:r>
      <w:r w:rsidRPr="00345999">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w:t>
      </w:r>
      <w:r w:rsidRPr="00FA48CA">
        <w:rPr>
          <w:rFonts w:ascii="Calibri" w:hAnsi="Calibri"/>
        </w:rPr>
        <w:lastRenderedPageBreak/>
        <w:t>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xml:space="preserve">, as aquisições adicionais não poderão exceder, por órgão, a 50% (cinquenta por cento) dos quantitativos dos itens registrados na ARP, nem tampouco poderá exceder, na totalidade, ao dobro do quantitativo de cada item registrado na ARP, </w:t>
      </w:r>
      <w:r w:rsidRPr="00662D7D">
        <w:rPr>
          <w:rFonts w:ascii="Calibri" w:hAnsi="Calibri" w:cs="Calibri"/>
          <w:lang w:val="pt-PT"/>
        </w:rPr>
        <w:lastRenderedPageBreak/>
        <w:t>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0385BC8C" w:rsidR="00F971E0" w:rsidRPr="00345999"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w:t>
      </w:r>
      <w:r w:rsidRPr="00345999">
        <w:rPr>
          <w:rFonts w:ascii="Calibri" w:hAnsi="Calibri"/>
          <w:bCs/>
        </w:rPr>
        <w:t>desde que solicitado formalmente pela contratada, observado o interregno mínimo de um ano, contado a partir da data-limite para apresentação da proposta.</w:t>
      </w:r>
    </w:p>
    <w:p w14:paraId="47772345" w14:textId="3BB6F2BD" w:rsidR="00F971E0" w:rsidRPr="00345999" w:rsidRDefault="00F971E0" w:rsidP="00D02F2F">
      <w:pPr>
        <w:ind w:firstLine="142"/>
        <w:jc w:val="both"/>
        <w:rPr>
          <w:rFonts w:ascii="Calibri" w:hAnsi="Calibri"/>
          <w:bCs/>
        </w:rPr>
      </w:pPr>
      <w:r w:rsidRPr="00345999">
        <w:rPr>
          <w:rFonts w:ascii="Calibri" w:hAnsi="Calibri"/>
          <w:b/>
        </w:rPr>
        <w:t>11.</w:t>
      </w:r>
      <w:r w:rsidR="00B06A9A" w:rsidRPr="00345999">
        <w:rPr>
          <w:rFonts w:ascii="Calibri" w:hAnsi="Calibri"/>
          <w:b/>
        </w:rPr>
        <w:t>9</w:t>
      </w:r>
      <w:r w:rsidRPr="00345999">
        <w:rPr>
          <w:rFonts w:ascii="Calibri" w:hAnsi="Calibri"/>
          <w:b/>
        </w:rPr>
        <w:t>.2.1 -</w:t>
      </w:r>
      <w:r w:rsidRPr="00345999">
        <w:rPr>
          <w:rFonts w:ascii="Calibri" w:hAnsi="Calibri"/>
          <w:bCs/>
        </w:rPr>
        <w:t xml:space="preserve"> O índice de reajuste será o Índice Nacional de Preços ao Consumidor Amplo - IPCA, ou índice que vier a substituí-lo;</w:t>
      </w:r>
    </w:p>
    <w:p w14:paraId="26562D8C" w14:textId="183E2EEA" w:rsidR="00F971E0" w:rsidRPr="00345999" w:rsidRDefault="00F971E0" w:rsidP="00D02F2F">
      <w:pPr>
        <w:ind w:firstLine="142"/>
        <w:jc w:val="both"/>
        <w:rPr>
          <w:rFonts w:ascii="Calibri" w:hAnsi="Calibri"/>
          <w:bCs/>
        </w:rPr>
      </w:pPr>
      <w:r w:rsidRPr="00345999">
        <w:rPr>
          <w:rFonts w:ascii="Calibri" w:hAnsi="Calibri"/>
          <w:b/>
        </w:rPr>
        <w:t>11.</w:t>
      </w:r>
      <w:r w:rsidR="00B06A9A" w:rsidRPr="00345999">
        <w:rPr>
          <w:rFonts w:ascii="Calibri" w:hAnsi="Calibri"/>
          <w:b/>
        </w:rPr>
        <w:t>9</w:t>
      </w:r>
      <w:r w:rsidRPr="00345999">
        <w:rPr>
          <w:rFonts w:ascii="Calibri" w:hAnsi="Calibri"/>
          <w:b/>
        </w:rPr>
        <w:t>.2.2 -</w:t>
      </w:r>
      <w:r w:rsidRPr="00345999">
        <w:rPr>
          <w:rFonts w:ascii="Calibri" w:hAnsi="Calibri"/>
          <w:bCs/>
        </w:rPr>
        <w:t xml:space="preserve"> Será utilizado o acumulado do índice dos últimos 12 meses a contar da data-limite de apresentação da proposta;</w:t>
      </w:r>
    </w:p>
    <w:p w14:paraId="0016DC0F" w14:textId="5725A407" w:rsidR="00F971E0" w:rsidRPr="00345999" w:rsidRDefault="00F971E0" w:rsidP="00F971E0">
      <w:pPr>
        <w:ind w:firstLine="142"/>
        <w:jc w:val="both"/>
        <w:rPr>
          <w:rFonts w:ascii="Calibri" w:hAnsi="Calibri"/>
          <w:b/>
          <w:bCs/>
        </w:rPr>
      </w:pPr>
      <w:r w:rsidRPr="00345999">
        <w:rPr>
          <w:rFonts w:ascii="Calibri" w:hAnsi="Calibri"/>
          <w:b/>
        </w:rPr>
        <w:t>11.</w:t>
      </w:r>
      <w:r w:rsidR="00B06A9A" w:rsidRPr="00345999">
        <w:rPr>
          <w:rFonts w:ascii="Calibri" w:hAnsi="Calibri"/>
          <w:b/>
        </w:rPr>
        <w:t>9</w:t>
      </w:r>
      <w:r w:rsidRPr="00345999">
        <w:rPr>
          <w:rFonts w:ascii="Calibri" w:hAnsi="Calibri"/>
          <w:b/>
        </w:rPr>
        <w:t>.2.3 -</w:t>
      </w:r>
      <w:r w:rsidRPr="00345999">
        <w:rPr>
          <w:rFonts w:ascii="Calibri" w:hAnsi="Calibri"/>
          <w:bCs/>
        </w:rPr>
        <w:t xml:space="preserve"> Os reajustes a que o contratado </w:t>
      </w:r>
      <w:proofErr w:type="spellStart"/>
      <w:r w:rsidRPr="00345999">
        <w:rPr>
          <w:rFonts w:ascii="Calibri" w:hAnsi="Calibri"/>
          <w:bCs/>
        </w:rPr>
        <w:t>fizer</w:t>
      </w:r>
      <w:proofErr w:type="spellEnd"/>
      <w:r w:rsidRPr="00345999">
        <w:rPr>
          <w:rFonts w:ascii="Calibri" w:hAnsi="Calibri"/>
          <w:bCs/>
        </w:rPr>
        <w:t xml:space="preserve"> jus e não forem solicitadas durante a vigência d</w:t>
      </w:r>
      <w:r w:rsidR="00661F91" w:rsidRPr="00345999">
        <w:rPr>
          <w:rFonts w:ascii="Calibri" w:hAnsi="Calibri"/>
          <w:bCs/>
        </w:rPr>
        <w:t>a ARP</w:t>
      </w:r>
      <w:r w:rsidRPr="00345999">
        <w:rPr>
          <w:rFonts w:ascii="Calibri" w:hAnsi="Calibri"/>
          <w:bCs/>
        </w:rPr>
        <w:t xml:space="preserve">, serão objeto de preclusão com a assinatura da prorrogação </w:t>
      </w:r>
      <w:r w:rsidR="00746E60" w:rsidRPr="00345999">
        <w:rPr>
          <w:rFonts w:ascii="Calibri" w:hAnsi="Calibri"/>
          <w:bCs/>
        </w:rPr>
        <w:t>da ARP</w:t>
      </w:r>
      <w:r w:rsidRPr="00345999">
        <w:rPr>
          <w:rFonts w:ascii="Calibri" w:hAnsi="Calibri"/>
          <w:bCs/>
        </w:rPr>
        <w:t xml:space="preserve"> ou o encerramento d</w:t>
      </w:r>
      <w:r w:rsidR="00746E60" w:rsidRPr="00345999">
        <w:rPr>
          <w:rFonts w:ascii="Calibri" w:hAnsi="Calibri"/>
          <w:bCs/>
        </w:rPr>
        <w:t>a vigência</w:t>
      </w:r>
      <w:r w:rsidRPr="00345999">
        <w:rPr>
          <w:rFonts w:ascii="Calibri" w:hAnsi="Calibri"/>
          <w:bCs/>
        </w:rPr>
        <w:t>.</w:t>
      </w:r>
    </w:p>
    <w:p w14:paraId="38B0559B" w14:textId="10C8A078" w:rsidR="00BC7F51" w:rsidRPr="00345999" w:rsidRDefault="00BC7F51" w:rsidP="00D02F2F">
      <w:pPr>
        <w:pStyle w:val="EspSubTitulo1Char"/>
        <w:suppressAutoHyphens/>
        <w:spacing w:before="0" w:after="0"/>
        <w:ind w:firstLine="142"/>
        <w:rPr>
          <w:rFonts w:ascii="Calibri" w:hAnsi="Calibri"/>
          <w:bCs/>
          <w:sz w:val="24"/>
          <w:szCs w:val="24"/>
        </w:rPr>
      </w:pPr>
      <w:r w:rsidRPr="00345999">
        <w:rPr>
          <w:rFonts w:ascii="Calibri" w:hAnsi="Calibri"/>
          <w:b/>
          <w:bCs/>
          <w:sz w:val="24"/>
          <w:szCs w:val="24"/>
        </w:rPr>
        <w:t>1</w:t>
      </w:r>
      <w:r w:rsidR="00562F8F" w:rsidRPr="00345999">
        <w:rPr>
          <w:rFonts w:ascii="Calibri" w:hAnsi="Calibri"/>
          <w:b/>
          <w:bCs/>
          <w:sz w:val="24"/>
          <w:szCs w:val="24"/>
        </w:rPr>
        <w:t>1</w:t>
      </w:r>
      <w:r w:rsidRPr="00345999">
        <w:rPr>
          <w:rFonts w:ascii="Calibri" w:hAnsi="Calibri"/>
          <w:b/>
          <w:bCs/>
          <w:sz w:val="24"/>
          <w:szCs w:val="24"/>
        </w:rPr>
        <w:t>.</w:t>
      </w:r>
      <w:r w:rsidR="00B06A9A" w:rsidRPr="00345999">
        <w:rPr>
          <w:rFonts w:ascii="Calibri" w:hAnsi="Calibri"/>
          <w:b/>
          <w:bCs/>
          <w:sz w:val="24"/>
          <w:szCs w:val="24"/>
        </w:rPr>
        <w:t>9</w:t>
      </w:r>
      <w:r w:rsidRPr="00345999">
        <w:rPr>
          <w:rFonts w:ascii="Calibri" w:hAnsi="Calibri"/>
          <w:b/>
          <w:bCs/>
          <w:sz w:val="24"/>
          <w:szCs w:val="24"/>
        </w:rPr>
        <w:t>.</w:t>
      </w:r>
      <w:r w:rsidR="00F971E0" w:rsidRPr="00345999">
        <w:rPr>
          <w:rFonts w:ascii="Calibri" w:hAnsi="Calibri"/>
          <w:b/>
          <w:bCs/>
          <w:sz w:val="24"/>
          <w:szCs w:val="24"/>
        </w:rPr>
        <w:t>3</w:t>
      </w:r>
      <w:r w:rsidRPr="00345999">
        <w:rPr>
          <w:rFonts w:ascii="Calibri" w:hAnsi="Calibri"/>
          <w:bCs/>
          <w:sz w:val="24"/>
          <w:szCs w:val="24"/>
        </w:rPr>
        <w:t xml:space="preserve"> – A revisão dos preços poderá ser concedida pela contratante nos termos do art. </w:t>
      </w:r>
      <w:r w:rsidR="00615F6D" w:rsidRPr="00345999">
        <w:rPr>
          <w:rFonts w:ascii="Calibri" w:hAnsi="Calibri"/>
          <w:bCs/>
          <w:sz w:val="24"/>
          <w:szCs w:val="24"/>
        </w:rPr>
        <w:t>124</w:t>
      </w:r>
      <w:r w:rsidRPr="00345999">
        <w:rPr>
          <w:rFonts w:ascii="Calibri" w:hAnsi="Calibri"/>
          <w:bCs/>
          <w:sz w:val="24"/>
          <w:szCs w:val="24"/>
        </w:rPr>
        <w:t xml:space="preserve">, inciso II, letra “d” da Lei </w:t>
      </w:r>
      <w:r w:rsidR="00615F6D" w:rsidRPr="00345999">
        <w:rPr>
          <w:rFonts w:ascii="Calibri" w:hAnsi="Calibri"/>
          <w:bCs/>
          <w:sz w:val="24"/>
          <w:szCs w:val="24"/>
        </w:rPr>
        <w:t>14.133</w:t>
      </w:r>
      <w:r w:rsidRPr="00345999">
        <w:rPr>
          <w:rFonts w:ascii="Calibri" w:hAnsi="Calibri"/>
          <w:bCs/>
          <w:sz w:val="24"/>
          <w:szCs w:val="24"/>
        </w:rPr>
        <w:t>/</w:t>
      </w:r>
      <w:r w:rsidR="00B034D3" w:rsidRPr="00345999">
        <w:rPr>
          <w:rFonts w:ascii="Calibri" w:hAnsi="Calibri"/>
          <w:bCs/>
          <w:sz w:val="24"/>
          <w:szCs w:val="24"/>
        </w:rPr>
        <w:t>20</w:t>
      </w:r>
      <w:r w:rsidR="00615F6D" w:rsidRPr="00345999">
        <w:rPr>
          <w:rFonts w:ascii="Calibri" w:hAnsi="Calibri"/>
          <w:bCs/>
          <w:sz w:val="24"/>
          <w:szCs w:val="24"/>
        </w:rPr>
        <w:t>21</w:t>
      </w:r>
      <w:r w:rsidRPr="00345999">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345999">
        <w:rPr>
          <w:rFonts w:ascii="Calibri" w:hAnsi="Calibri"/>
          <w:b/>
        </w:rPr>
        <w:t>1</w:t>
      </w:r>
      <w:r w:rsidR="00562F8F" w:rsidRPr="00345999">
        <w:rPr>
          <w:rFonts w:ascii="Calibri" w:hAnsi="Calibri"/>
          <w:b/>
        </w:rPr>
        <w:t>1</w:t>
      </w:r>
      <w:r w:rsidRPr="00345999">
        <w:rPr>
          <w:rFonts w:ascii="Calibri" w:hAnsi="Calibri"/>
          <w:b/>
        </w:rPr>
        <w:t>.</w:t>
      </w:r>
      <w:r w:rsidR="00B06A9A" w:rsidRPr="00345999">
        <w:rPr>
          <w:rFonts w:ascii="Calibri" w:hAnsi="Calibri"/>
          <w:b/>
        </w:rPr>
        <w:t>9</w:t>
      </w:r>
      <w:r w:rsidRPr="00345999">
        <w:rPr>
          <w:rFonts w:ascii="Calibri" w:hAnsi="Calibri"/>
          <w:b/>
        </w:rPr>
        <w:t>.</w:t>
      </w:r>
      <w:r w:rsidR="00F971E0" w:rsidRPr="00345999">
        <w:rPr>
          <w:rFonts w:ascii="Calibri" w:hAnsi="Calibri"/>
          <w:b/>
        </w:rPr>
        <w:t>3</w:t>
      </w:r>
      <w:r w:rsidRPr="00345999">
        <w:rPr>
          <w:rFonts w:ascii="Calibri" w:hAnsi="Calibri"/>
          <w:b/>
        </w:rPr>
        <w:t>.1</w:t>
      </w:r>
      <w:r w:rsidRPr="00345999">
        <w:rPr>
          <w:rFonts w:ascii="Calibri" w:hAnsi="Calibri"/>
        </w:rPr>
        <w:t xml:space="preserve"> – Para revisão dos preços, a</w:t>
      </w:r>
      <w:r w:rsidRPr="00345999">
        <w:rPr>
          <w:rFonts w:ascii="Calibri" w:hAnsi="Calibri"/>
          <w:lang w:val="pt-PT"/>
        </w:rPr>
        <w:t xml:space="preserve"> licitante v</w:t>
      </w:r>
      <w:r w:rsidRPr="00946753">
        <w:rPr>
          <w:rFonts w:ascii="Calibri" w:hAnsi="Calibri"/>
          <w:lang w:val="pt-PT"/>
        </w:rPr>
        <w:t xml:space="preserve">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 xml:space="preserve">A </w:t>
      </w:r>
      <w:proofErr w:type="spellStart"/>
      <w:r w:rsidR="005C7109" w:rsidRPr="005C7109">
        <w:rPr>
          <w:rFonts w:ascii="Calibri" w:hAnsi="Calibri" w:cs="Calibri"/>
          <w:szCs w:val="24"/>
        </w:rPr>
        <w:t>Udesc</w:t>
      </w:r>
      <w:proofErr w:type="spellEnd"/>
      <w:r w:rsidR="005C7109" w:rsidRPr="005C7109">
        <w:rPr>
          <w:rFonts w:ascii="Calibri" w:hAnsi="Calibri" w:cs="Calibri"/>
          <w:szCs w:val="24"/>
        </w:rPr>
        <w:t xml:space="preserve">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6F15F94B" w:rsidR="00733A1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lastRenderedPageBreak/>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lastRenderedPageBreak/>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4D962E3E"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002A64B4">
        <w:rPr>
          <w:rFonts w:ascii="Calibri" w:eastAsia="MS Mincho" w:hAnsi="Calibri" w:cs="Calibri"/>
        </w:rPr>
        <w:t>.</w:t>
      </w:r>
    </w:p>
    <w:p w14:paraId="3BA9023E" w14:textId="5B99CE36"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r w:rsidR="002A64B4">
        <w:rPr>
          <w:rFonts w:ascii="Calibri" w:eastAsia="MS Mincho" w:hAnsi="Calibri" w:cs="Calibri"/>
        </w:rPr>
        <w:t>.</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45999"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 xml:space="preserve">Cópias e vistas obedecerão aos seguintes </w:t>
      </w:r>
      <w:r w:rsidRPr="00345999">
        <w:rPr>
          <w:rFonts w:ascii="Calibri" w:hAnsi="Calibri" w:cs="Calibri"/>
          <w:bCs/>
        </w:rPr>
        <w:t>procedimentos:</w:t>
      </w:r>
    </w:p>
    <w:p w14:paraId="24CA80F7" w14:textId="77777777" w:rsidR="008D28D0" w:rsidRPr="00345999" w:rsidRDefault="003B3B12" w:rsidP="003B3B12">
      <w:pPr>
        <w:shd w:val="clear" w:color="auto" w:fill="FFFFFF"/>
        <w:ind w:firstLine="142"/>
        <w:jc w:val="both"/>
        <w:rPr>
          <w:rFonts w:ascii="Calibri" w:hAnsi="Calibri" w:cs="Calibri"/>
          <w:bCs/>
        </w:rPr>
      </w:pPr>
      <w:r w:rsidRPr="00345999">
        <w:rPr>
          <w:rFonts w:ascii="Calibri" w:hAnsi="Calibri" w:cs="Calibri"/>
          <w:b/>
        </w:rPr>
        <w:t>1</w:t>
      </w:r>
      <w:r w:rsidR="00DC5013" w:rsidRPr="00345999">
        <w:rPr>
          <w:rFonts w:ascii="Calibri" w:hAnsi="Calibri" w:cs="Calibri"/>
          <w:b/>
        </w:rPr>
        <w:t>4</w:t>
      </w:r>
      <w:r w:rsidRPr="00345999">
        <w:rPr>
          <w:rFonts w:ascii="Calibri" w:hAnsi="Calibri" w:cs="Calibri"/>
          <w:b/>
        </w:rPr>
        <w:t>.</w:t>
      </w:r>
      <w:r w:rsidR="008D28D0" w:rsidRPr="00345999">
        <w:rPr>
          <w:rFonts w:ascii="Calibri" w:hAnsi="Calibri" w:cs="Calibri"/>
          <w:b/>
        </w:rPr>
        <w:t>2.1 –</w:t>
      </w:r>
      <w:r w:rsidR="008D28D0" w:rsidRPr="00345999">
        <w:rPr>
          <w:rFonts w:ascii="Calibri" w:hAnsi="Calibri" w:cs="Calibri"/>
          <w:bCs/>
        </w:rPr>
        <w:t xml:space="preserve"> Cópia deste edital e seus anexos poderá ser obtida pelos interessados, no endereço eletrônico </w:t>
      </w:r>
      <w:hyperlink r:id="rId13" w:history="1">
        <w:r w:rsidR="008D28D0" w:rsidRPr="00345999">
          <w:rPr>
            <w:rStyle w:val="Hyperlink"/>
            <w:rFonts w:ascii="Calibri" w:hAnsi="Calibri" w:cs="Calibri"/>
            <w:bCs/>
          </w:rPr>
          <w:t>http://portaldecompras.sc.gov.br/</w:t>
        </w:r>
      </w:hyperlink>
      <w:r w:rsidRPr="00345999">
        <w:rPr>
          <w:rFonts w:ascii="Calibri" w:hAnsi="Calibri" w:cs="Calibri"/>
          <w:bCs/>
        </w:rPr>
        <w:t xml:space="preserve"> ou </w:t>
      </w:r>
      <w:hyperlink r:id="rId14" w:history="1">
        <w:r w:rsidRPr="00345999">
          <w:rPr>
            <w:rStyle w:val="Hyperlink"/>
            <w:rFonts w:ascii="Calibri" w:hAnsi="Calibri" w:cs="Calibri"/>
            <w:bCs/>
          </w:rPr>
          <w:t>https://e-lic.sc.gov.br/</w:t>
        </w:r>
      </w:hyperlink>
      <w:r w:rsidRPr="00345999">
        <w:rPr>
          <w:rFonts w:ascii="Calibri" w:hAnsi="Calibri" w:cs="Calibri"/>
          <w:bCs/>
        </w:rPr>
        <w:t xml:space="preserve"> </w:t>
      </w:r>
      <w:r w:rsidR="008D28D0" w:rsidRPr="00345999">
        <w:rPr>
          <w:rFonts w:ascii="Calibri" w:hAnsi="Calibri" w:cs="Calibri"/>
          <w:bCs/>
        </w:rPr>
        <w:t xml:space="preserve">  </w:t>
      </w:r>
    </w:p>
    <w:p w14:paraId="07C24C31" w14:textId="1A6B41C1" w:rsidR="008D28D0" w:rsidRPr="003B3B12" w:rsidRDefault="00DC5013" w:rsidP="003B3B12">
      <w:pPr>
        <w:shd w:val="clear" w:color="auto" w:fill="FFFFFF"/>
        <w:ind w:firstLine="142"/>
        <w:jc w:val="both"/>
        <w:rPr>
          <w:rFonts w:ascii="Calibri" w:hAnsi="Calibri" w:cs="Calibri"/>
          <w:bCs/>
        </w:rPr>
      </w:pPr>
      <w:r w:rsidRPr="00345999">
        <w:rPr>
          <w:rFonts w:ascii="Calibri" w:hAnsi="Calibri" w:cs="Calibri"/>
          <w:b/>
        </w:rPr>
        <w:t>14</w:t>
      </w:r>
      <w:r w:rsidR="003B3B12" w:rsidRPr="00345999">
        <w:rPr>
          <w:rFonts w:ascii="Calibri" w:hAnsi="Calibri" w:cs="Calibri"/>
          <w:b/>
        </w:rPr>
        <w:t>.2.2</w:t>
      </w:r>
      <w:r w:rsidR="008D28D0" w:rsidRPr="00345999">
        <w:rPr>
          <w:rFonts w:ascii="Calibri" w:hAnsi="Calibri" w:cs="Calibri"/>
          <w:b/>
        </w:rPr>
        <w:t xml:space="preserve"> –</w:t>
      </w:r>
      <w:r w:rsidR="008D28D0" w:rsidRPr="00345999">
        <w:rPr>
          <w:rFonts w:ascii="Calibri" w:hAnsi="Calibri" w:cs="Calibri"/>
          <w:bCs/>
        </w:rPr>
        <w:t xml:space="preserve"> Vistas ao processo licitatório poderão ser realizadas no endereço </w:t>
      </w:r>
      <w:hyperlink r:id="rId15" w:history="1">
        <w:r w:rsidR="008D28D0" w:rsidRPr="00345999">
          <w:rPr>
            <w:rStyle w:val="Hyperlink"/>
            <w:rFonts w:ascii="Calibri" w:hAnsi="Calibri" w:cs="Calibri"/>
            <w:bCs/>
          </w:rPr>
          <w:t>https://portal.sgpe.sea.sc.gov.br</w:t>
        </w:r>
      </w:hyperlink>
      <w:r w:rsidR="008D28D0" w:rsidRPr="00345999">
        <w:rPr>
          <w:rFonts w:ascii="Calibri" w:hAnsi="Calibri" w:cs="Calibri"/>
          <w:bCs/>
        </w:rPr>
        <w:t xml:space="preserve">, informando o nº do processo UDESC </w:t>
      </w:r>
      <w:r w:rsidR="00345999" w:rsidRPr="00345999">
        <w:rPr>
          <w:rFonts w:ascii="Calibri" w:hAnsi="Calibri" w:cs="Calibri"/>
          <w:bCs/>
        </w:rPr>
        <w:t>35621</w:t>
      </w:r>
      <w:r w:rsidR="008D28D0" w:rsidRPr="00345999">
        <w:rPr>
          <w:rFonts w:ascii="Calibri" w:hAnsi="Calibri" w:cs="Calibri"/>
          <w:bCs/>
        </w:rPr>
        <w:t>/202</w:t>
      </w:r>
      <w:r w:rsidR="00170C9D" w:rsidRPr="00345999">
        <w:rPr>
          <w:rFonts w:ascii="Calibri" w:hAnsi="Calibri" w:cs="Calibri"/>
          <w:bCs/>
        </w:rPr>
        <w:t>4</w:t>
      </w:r>
      <w:r w:rsidR="008D28D0" w:rsidRPr="00345999">
        <w:rPr>
          <w:rFonts w:ascii="Calibri" w:hAnsi="Calibri" w:cs="Calibri"/>
          <w:bCs/>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Pr="00345999"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 xml:space="preserve">Fica eleito o Foro da Comarca da Capital do Estado de Santa </w:t>
      </w:r>
      <w:r w:rsidR="00733A11" w:rsidRPr="00345999">
        <w:rPr>
          <w:rFonts w:ascii="Calibri" w:hAnsi="Calibri" w:cs="Calibri"/>
          <w:szCs w:val="22"/>
        </w:rPr>
        <w:t>Catarina,</w:t>
      </w:r>
      <w:r w:rsidR="00733A11" w:rsidRPr="00345999">
        <w:rPr>
          <w:rFonts w:ascii="Calibri" w:hAnsi="Calibri" w:cs="Calibri"/>
          <w:szCs w:val="18"/>
        </w:rPr>
        <w:t xml:space="preserve"> com prevalência sobre qualquer outro, para apreciação judicial de quaisquer questões resultantes deste edital.</w:t>
      </w:r>
    </w:p>
    <w:p w14:paraId="70549871" w14:textId="1208D1BE" w:rsidR="003206AA" w:rsidRPr="00345999" w:rsidRDefault="003206AA">
      <w:pPr>
        <w:jc w:val="both"/>
        <w:rPr>
          <w:rFonts w:ascii="Calibri" w:hAnsi="Calibri" w:cs="Calibri"/>
          <w:szCs w:val="18"/>
        </w:rPr>
      </w:pPr>
    </w:p>
    <w:p w14:paraId="77632410" w14:textId="77777777" w:rsidR="00345999" w:rsidRPr="00345999" w:rsidRDefault="00345999">
      <w:pPr>
        <w:jc w:val="both"/>
        <w:rPr>
          <w:rFonts w:ascii="Calibri" w:hAnsi="Calibri" w:cs="Calibri"/>
          <w:szCs w:val="18"/>
        </w:rPr>
      </w:pPr>
    </w:p>
    <w:p w14:paraId="78691D96" w14:textId="579D4516" w:rsidR="003206AA" w:rsidRPr="00345999" w:rsidRDefault="0024567B"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345999" w:rsidRPr="00345999">
            <w:rPr>
              <w:rFonts w:asciiTheme="minorHAnsi" w:hAnsiTheme="minorHAnsi" w:cstheme="minorHAnsi"/>
              <w:b/>
            </w:rPr>
            <w:t>Florianópolis/SC</w:t>
          </w:r>
        </w:sdtContent>
      </w:sdt>
      <w:r w:rsidR="00ED72E4">
        <w:rPr>
          <w:rFonts w:asciiTheme="minorHAnsi" w:hAnsiTheme="minorHAnsi" w:cstheme="minorHAnsi"/>
          <w:b/>
        </w:rPr>
        <w:t>,</w:t>
      </w:r>
      <w:r w:rsidR="006F0DFF" w:rsidRPr="00345999">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4-09-12T00:00:00Z">
            <w:dateFormat w:val="d' de 'MMMM' de 'yyyy"/>
            <w:lid w:val="pt-BR"/>
            <w:storeMappedDataAs w:val="dateTime"/>
            <w:calendar w:val="gregorian"/>
          </w:date>
        </w:sdtPr>
        <w:sdtEndPr/>
        <w:sdtContent>
          <w:r w:rsidR="00ED72E4">
            <w:rPr>
              <w:rFonts w:asciiTheme="minorHAnsi" w:hAnsiTheme="minorHAnsi" w:cstheme="minorHAnsi"/>
              <w:b/>
            </w:rPr>
            <w:t>12 de setembro de 2024</w:t>
          </w:r>
        </w:sdtContent>
      </w:sdt>
      <w:r w:rsidR="00D84E0F" w:rsidRPr="00345999">
        <w:rPr>
          <w:rFonts w:asciiTheme="minorHAnsi" w:hAnsiTheme="minorHAnsi" w:cstheme="minorHAnsi"/>
          <w:b/>
        </w:rPr>
        <w:t>.</w:t>
      </w:r>
    </w:p>
    <w:p w14:paraId="73A0EB1D" w14:textId="316B62F0" w:rsidR="003206AA" w:rsidRPr="00345999" w:rsidRDefault="003206AA" w:rsidP="003206AA">
      <w:pPr>
        <w:jc w:val="center"/>
        <w:rPr>
          <w:rFonts w:ascii="Calibri" w:hAnsi="Calibri" w:cs="Calibri"/>
          <w:b/>
          <w:szCs w:val="18"/>
        </w:rPr>
      </w:pPr>
    </w:p>
    <w:p w14:paraId="7FBF6507" w14:textId="77777777" w:rsidR="00345999" w:rsidRPr="00345999" w:rsidRDefault="00345999" w:rsidP="003206AA">
      <w:pPr>
        <w:jc w:val="center"/>
        <w:rPr>
          <w:rFonts w:ascii="Calibri" w:hAnsi="Calibri" w:cs="Calibri"/>
          <w:b/>
          <w:szCs w:val="18"/>
        </w:rPr>
      </w:pPr>
    </w:p>
    <w:p w14:paraId="7F68BFD4" w14:textId="5836F340" w:rsidR="003206AA" w:rsidRPr="00345999" w:rsidRDefault="00E36193" w:rsidP="003206AA">
      <w:pPr>
        <w:pStyle w:val="Ttulo4"/>
        <w:rPr>
          <w:rFonts w:ascii="Calibri" w:hAnsi="Calibri" w:cs="Calibri"/>
          <w:sz w:val="24"/>
          <w:szCs w:val="24"/>
        </w:rPr>
      </w:pPr>
      <w:r w:rsidRPr="00345999">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sidRPr="00345999">
        <w:rPr>
          <w:rFonts w:ascii="Calibri" w:hAnsi="Calibri"/>
          <w:b/>
        </w:rPr>
        <w:t>REITOR DA FUNDAÇÃO UNIVERSIDADE DO ESTADO DE SANT</w:t>
      </w:r>
      <w:r>
        <w:rPr>
          <w:rFonts w:ascii="Calibri" w:hAnsi="Calibri"/>
          <w:b/>
        </w:rPr>
        <w: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2597E13B" w:rsidR="00733A11" w:rsidRPr="00345999" w:rsidRDefault="00733A11">
      <w:pPr>
        <w:tabs>
          <w:tab w:val="left" w:pos="204"/>
          <w:tab w:val="left" w:pos="720"/>
        </w:tabs>
        <w:autoSpaceDE w:val="0"/>
        <w:jc w:val="center"/>
        <w:rPr>
          <w:rFonts w:ascii="Calibri" w:hAnsi="Calibri" w:cs="Calibri"/>
          <w:b/>
        </w:rPr>
      </w:pPr>
      <w:r w:rsidRPr="00345999">
        <w:rPr>
          <w:rFonts w:ascii="Calibri" w:hAnsi="Calibri" w:cs="Calibri"/>
          <w:b/>
        </w:rPr>
        <w:t xml:space="preserve">PREGÃO ELETRÔNICO Nº </w:t>
      </w:r>
      <w:r w:rsidR="00345999" w:rsidRPr="00345999">
        <w:rPr>
          <w:rFonts w:ascii="Calibri" w:hAnsi="Calibri" w:cs="Calibri"/>
          <w:b/>
        </w:rPr>
        <w:t>1255</w:t>
      </w:r>
      <w:r w:rsidR="00F2392A" w:rsidRPr="00345999">
        <w:rPr>
          <w:rFonts w:ascii="Calibri" w:hAnsi="Calibri" w:cs="Calibri"/>
          <w:b/>
        </w:rPr>
        <w:t>/20</w:t>
      </w:r>
      <w:r w:rsidR="00095A81" w:rsidRPr="00345999">
        <w:rPr>
          <w:rFonts w:ascii="Calibri" w:hAnsi="Calibri" w:cs="Calibri"/>
          <w:b/>
        </w:rPr>
        <w:t>2</w:t>
      </w:r>
      <w:r w:rsidR="00170C9D" w:rsidRPr="00345999">
        <w:rPr>
          <w:rFonts w:ascii="Calibri" w:hAnsi="Calibri" w:cs="Calibri"/>
          <w:b/>
        </w:rPr>
        <w:t>4</w:t>
      </w:r>
    </w:p>
    <w:p w14:paraId="124FD0E4" w14:textId="77777777" w:rsidR="00AB4E34" w:rsidRPr="00345999"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345999">
        <w:rPr>
          <w:rFonts w:ascii="Calibri" w:hAnsi="Calibri"/>
          <w:b/>
          <w:u w:val="single"/>
          <w:lang w:eastAsia="pt-BR"/>
        </w:rPr>
        <w:t>TERMO DE REFERÊNC</w:t>
      </w:r>
      <w:r w:rsidRPr="00AB4E34">
        <w:rPr>
          <w:rFonts w:ascii="Calibri" w:hAnsi="Calibri"/>
          <w:b/>
          <w:u w:val="single"/>
          <w:lang w:eastAsia="pt-BR"/>
        </w:rPr>
        <w:t>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167E28A0" w:rsidR="00082D65" w:rsidRPr="00345999" w:rsidRDefault="00082D65" w:rsidP="00082D65">
      <w:pPr>
        <w:jc w:val="center"/>
        <w:rPr>
          <w:rFonts w:ascii="Calibri" w:hAnsi="Calibri" w:cs="Calibri"/>
          <w:b/>
        </w:rPr>
      </w:pPr>
      <w:r w:rsidRPr="00345999">
        <w:rPr>
          <w:rFonts w:ascii="Calibri" w:hAnsi="Calibri" w:cs="Calibri"/>
          <w:b/>
        </w:rPr>
        <w:t xml:space="preserve">PREGÃO ELETRÔNICO Nº </w:t>
      </w:r>
      <w:r w:rsidR="00345999" w:rsidRPr="00345999">
        <w:rPr>
          <w:rFonts w:ascii="Calibri" w:hAnsi="Calibri" w:cs="Calibri"/>
          <w:b/>
        </w:rPr>
        <w:t>1255</w:t>
      </w:r>
      <w:r w:rsidR="00F2392A" w:rsidRPr="00345999">
        <w:rPr>
          <w:rFonts w:ascii="Calibri" w:hAnsi="Calibri" w:cs="Calibri"/>
          <w:b/>
        </w:rPr>
        <w:t>/20</w:t>
      </w:r>
      <w:r w:rsidR="00095A81" w:rsidRPr="00345999">
        <w:rPr>
          <w:rFonts w:ascii="Calibri" w:hAnsi="Calibri" w:cs="Calibri"/>
          <w:b/>
        </w:rPr>
        <w:t>2</w:t>
      </w:r>
      <w:r w:rsidR="00170C9D" w:rsidRPr="00345999">
        <w:rPr>
          <w:rFonts w:ascii="Calibri" w:hAnsi="Calibri" w:cs="Calibri"/>
          <w:b/>
        </w:rPr>
        <w:t>4</w:t>
      </w:r>
    </w:p>
    <w:p w14:paraId="20D91D17" w14:textId="77777777" w:rsidR="00082D65" w:rsidRPr="00345999"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345999">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345999" w:rsidRDefault="00F971E0" w:rsidP="00F971E0">
      <w:pPr>
        <w:pageBreakBefore/>
        <w:jc w:val="center"/>
        <w:rPr>
          <w:rFonts w:ascii="Calibri" w:hAnsi="Calibri" w:cs="Calibri"/>
          <w:b/>
        </w:rPr>
      </w:pPr>
      <w:r w:rsidRPr="00345999">
        <w:rPr>
          <w:rFonts w:ascii="Calibri" w:hAnsi="Calibri" w:cs="Calibri"/>
          <w:b/>
        </w:rPr>
        <w:lastRenderedPageBreak/>
        <w:t>ANEXO III</w:t>
      </w:r>
    </w:p>
    <w:p w14:paraId="09B0C611" w14:textId="795E2F61" w:rsidR="00F971E0" w:rsidRPr="00345999" w:rsidRDefault="00F971E0" w:rsidP="00F971E0">
      <w:pPr>
        <w:pStyle w:val="Ttulo"/>
        <w:rPr>
          <w:rFonts w:ascii="Calibri" w:hAnsi="Calibri"/>
          <w:sz w:val="24"/>
          <w14:shadow w14:blurRad="0" w14:dist="0" w14:dir="0" w14:sx="0" w14:sy="0" w14:kx="0" w14:ky="0" w14:algn="none">
            <w14:srgbClr w14:val="000000"/>
          </w14:shadow>
        </w:rPr>
      </w:pPr>
      <w:r w:rsidRPr="00345999">
        <w:rPr>
          <w:rFonts w:ascii="Calibri" w:hAnsi="Calibri"/>
          <w:sz w:val="24"/>
          <w14:shadow w14:blurRad="0" w14:dist="0" w14:dir="0" w14:sx="0" w14:sy="0" w14:kx="0" w14:ky="0" w14:algn="none">
            <w14:srgbClr w14:val="000000"/>
          </w14:shadow>
        </w:rPr>
        <w:t xml:space="preserve">PREGÃO ELETRÔNICO nº </w:t>
      </w:r>
      <w:r w:rsidR="00345999" w:rsidRPr="00345999">
        <w:rPr>
          <w:rFonts w:ascii="Calibri" w:hAnsi="Calibri"/>
          <w:sz w:val="24"/>
          <w14:shadow w14:blurRad="0" w14:dist="0" w14:dir="0" w14:sx="0" w14:sy="0" w14:kx="0" w14:ky="0" w14:algn="none">
            <w14:srgbClr w14:val="000000"/>
          </w14:shadow>
        </w:rPr>
        <w:t>1255</w:t>
      </w:r>
      <w:r w:rsidRPr="00345999">
        <w:rPr>
          <w:rFonts w:ascii="Calibri" w:hAnsi="Calibri"/>
          <w:sz w:val="24"/>
          <w14:shadow w14:blurRad="0" w14:dist="0" w14:dir="0" w14:sx="0" w14:sy="0" w14:kx="0" w14:ky="0" w14:algn="none">
            <w14:srgbClr w14:val="000000"/>
          </w14:shadow>
        </w:rPr>
        <w:t>/202</w:t>
      </w:r>
      <w:r w:rsidR="00170C9D" w:rsidRPr="00345999">
        <w:rPr>
          <w:rFonts w:ascii="Calibri" w:hAnsi="Calibri"/>
          <w:sz w:val="24"/>
          <w14:shadow w14:blurRad="0" w14:dist="0" w14:dir="0" w14:sx="0" w14:sy="0" w14:kx="0" w14:ky="0" w14:algn="none">
            <w14:srgbClr w14:val="000000"/>
          </w14:shadow>
        </w:rPr>
        <w:t>4</w:t>
      </w:r>
    </w:p>
    <w:p w14:paraId="7692978E" w14:textId="17EE851A" w:rsidR="00F971E0" w:rsidRDefault="00F971E0" w:rsidP="00F971E0">
      <w:pPr>
        <w:tabs>
          <w:tab w:val="left" w:pos="2552"/>
        </w:tabs>
        <w:jc w:val="center"/>
        <w:rPr>
          <w:rFonts w:ascii="Calibri" w:hAnsi="Calibri" w:cs="Calibri"/>
          <w:b/>
          <w:bCs/>
        </w:rPr>
      </w:pPr>
      <w:r w:rsidRPr="00345999">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2189F28A" w:rsidR="00746E60" w:rsidRPr="00345999" w:rsidRDefault="00746E60" w:rsidP="00345999">
      <w:pPr>
        <w:pStyle w:val="Ttulo1"/>
        <w:numPr>
          <w:ilvl w:val="0"/>
          <w:numId w:val="0"/>
        </w:numPr>
        <w:tabs>
          <w:tab w:val="left" w:pos="1134"/>
        </w:tabs>
        <w:jc w:val="center"/>
        <w:rPr>
          <w:rFonts w:ascii="Calibri" w:hAnsi="Calibri" w:cs="Calibri"/>
          <w:bCs/>
          <w:szCs w:val="24"/>
        </w:rPr>
      </w:pPr>
      <w:r w:rsidRPr="00345999">
        <w:rPr>
          <w:rFonts w:ascii="Calibri" w:hAnsi="Calibri" w:cs="Calibri"/>
          <w:bCs/>
          <w:szCs w:val="24"/>
        </w:rPr>
        <w:t xml:space="preserve">PREGÃO ELETRÔNICO nº </w:t>
      </w:r>
      <w:r w:rsidR="00345999" w:rsidRPr="00345999">
        <w:rPr>
          <w:rFonts w:ascii="Calibri" w:hAnsi="Calibri" w:cs="Calibri"/>
          <w:bCs/>
          <w:szCs w:val="24"/>
        </w:rPr>
        <w:t>1255</w:t>
      </w:r>
      <w:r w:rsidRPr="00345999">
        <w:rPr>
          <w:rFonts w:ascii="Calibri" w:hAnsi="Calibri" w:cs="Calibri"/>
          <w:bCs/>
          <w:szCs w:val="24"/>
        </w:rPr>
        <w:t>/202</w:t>
      </w:r>
      <w:r w:rsidR="00170C9D" w:rsidRPr="00345999">
        <w:rPr>
          <w:rFonts w:ascii="Calibri" w:hAnsi="Calibri" w:cs="Calibri"/>
          <w:bCs/>
          <w:szCs w:val="24"/>
        </w:rPr>
        <w:t>4</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345999">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3C0D8C47"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5"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2A64B4">
        <w:rPr>
          <w:rFonts w:ascii="Calibri" w:hAnsi="Calibri" w:cs="Calibri"/>
          <w:sz w:val="22"/>
          <w:szCs w:val="22"/>
        </w:rPr>
        <w:t xml:space="preserve"> SP</w:t>
      </w:r>
      <w:r w:rsidRPr="009065E8">
        <w:rPr>
          <w:rFonts w:ascii="Calibri" w:hAnsi="Calibri" w:cs="Calibri"/>
          <w:sz w:val="22"/>
          <w:szCs w:val="22"/>
        </w:rPr>
        <w:t xml:space="preserve">, CPF </w:t>
      </w:r>
      <w:bookmarkEnd w:id="5"/>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sidR="002A64B4">
        <w:rPr>
          <w:rFonts w:ascii="Calibri" w:hAnsi="Calibri" w:cs="Calibri"/>
          <w:sz w:val="22"/>
          <w:szCs w:val="22"/>
        </w:rPr>
        <w:t>item</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24567B"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345999" w:rsidRDefault="00F81BF6" w:rsidP="00D24E5C">
      <w:pPr>
        <w:pageBreakBefore/>
        <w:jc w:val="center"/>
        <w:rPr>
          <w:rFonts w:ascii="Calibri" w:hAnsi="Calibri" w:cs="Calibri"/>
          <w:b/>
        </w:rPr>
      </w:pPr>
      <w:r w:rsidRPr="00345999">
        <w:rPr>
          <w:rFonts w:ascii="Calibri" w:hAnsi="Calibri" w:cs="Calibri"/>
          <w:b/>
        </w:rPr>
        <w:lastRenderedPageBreak/>
        <w:t xml:space="preserve">ANEXO </w:t>
      </w:r>
      <w:r w:rsidR="00567C5D" w:rsidRPr="00345999">
        <w:rPr>
          <w:rFonts w:ascii="Calibri" w:hAnsi="Calibri" w:cs="Calibri"/>
          <w:b/>
        </w:rPr>
        <w:t>V</w:t>
      </w:r>
    </w:p>
    <w:p w14:paraId="48CC0343" w14:textId="146A9AFE" w:rsidR="00F81BF6" w:rsidRPr="00345999" w:rsidRDefault="00F81BF6" w:rsidP="00F81BF6">
      <w:pPr>
        <w:pStyle w:val="Ttulo"/>
        <w:rPr>
          <w:rFonts w:ascii="Calibri" w:hAnsi="Calibri"/>
          <w:sz w:val="24"/>
          <w14:shadow w14:blurRad="0" w14:dist="0" w14:dir="0" w14:sx="0" w14:sy="0" w14:kx="0" w14:ky="0" w14:algn="none">
            <w14:srgbClr w14:val="000000"/>
          </w14:shadow>
        </w:rPr>
      </w:pPr>
      <w:r w:rsidRPr="00345999">
        <w:rPr>
          <w:rFonts w:ascii="Calibri" w:hAnsi="Calibri"/>
          <w:sz w:val="24"/>
          <w14:shadow w14:blurRad="0" w14:dist="0" w14:dir="0" w14:sx="0" w14:sy="0" w14:kx="0" w14:ky="0" w14:algn="none">
            <w14:srgbClr w14:val="000000"/>
          </w14:shadow>
        </w:rPr>
        <w:t xml:space="preserve">PREGÃO ELETRÔNICO nº </w:t>
      </w:r>
      <w:r w:rsidR="00345999" w:rsidRPr="00345999">
        <w:rPr>
          <w:rFonts w:ascii="Calibri" w:hAnsi="Calibri"/>
          <w:sz w:val="24"/>
          <w14:shadow w14:blurRad="0" w14:dist="0" w14:dir="0" w14:sx="0" w14:sy="0" w14:kx="0" w14:ky="0" w14:algn="none">
            <w14:srgbClr w14:val="000000"/>
          </w14:shadow>
        </w:rPr>
        <w:t>1255</w:t>
      </w:r>
      <w:r w:rsidR="00F2392A" w:rsidRPr="00345999">
        <w:rPr>
          <w:rFonts w:ascii="Calibri" w:hAnsi="Calibri"/>
          <w:sz w:val="24"/>
          <w14:shadow w14:blurRad="0" w14:dist="0" w14:dir="0" w14:sx="0" w14:sy="0" w14:kx="0" w14:ky="0" w14:algn="none">
            <w14:srgbClr w14:val="000000"/>
          </w14:shadow>
        </w:rPr>
        <w:t>/20</w:t>
      </w:r>
      <w:r w:rsidR="00095A81" w:rsidRPr="00345999">
        <w:rPr>
          <w:rFonts w:ascii="Calibri" w:hAnsi="Calibri"/>
          <w:sz w:val="24"/>
          <w14:shadow w14:blurRad="0" w14:dist="0" w14:dir="0" w14:sx="0" w14:sy="0" w14:kx="0" w14:ky="0" w14:algn="none">
            <w14:srgbClr w14:val="000000"/>
          </w14:shadow>
        </w:rPr>
        <w:t>2</w:t>
      </w:r>
      <w:r w:rsidR="00170C9D" w:rsidRPr="00345999">
        <w:rPr>
          <w:rFonts w:ascii="Calibri" w:hAnsi="Calibri"/>
          <w:sz w:val="24"/>
          <w14:shadow w14:blurRad="0" w14:dist="0" w14:dir="0" w14:sx="0" w14:sy="0" w14:kx="0" w14:ky="0" w14:algn="none">
            <w14:srgbClr w14:val="000000"/>
          </w14:shadow>
        </w:rPr>
        <w:t>4</w:t>
      </w:r>
    </w:p>
    <w:p w14:paraId="55A5FD0D" w14:textId="77777777" w:rsidR="00F81BF6" w:rsidRPr="00345999" w:rsidRDefault="00F81BF6" w:rsidP="00C1105C">
      <w:pPr>
        <w:pStyle w:val="Recuodecorpodetexto2"/>
        <w:spacing w:after="0" w:line="240" w:lineRule="auto"/>
        <w:ind w:left="3827"/>
        <w:jc w:val="both"/>
        <w:rPr>
          <w:rFonts w:ascii="Calibri" w:hAnsi="Calibri"/>
          <w:b/>
        </w:rPr>
      </w:pPr>
      <w:r w:rsidRPr="00345999">
        <w:rPr>
          <w:rFonts w:ascii="Calibri" w:hAnsi="Calibri"/>
          <w:b/>
        </w:rPr>
        <w:t>MINUTA DE CONTRATO</w:t>
      </w:r>
    </w:p>
    <w:p w14:paraId="5BE9C226" w14:textId="77777777" w:rsidR="00C1105C" w:rsidRPr="00345999" w:rsidRDefault="00C1105C" w:rsidP="00C1105C">
      <w:pPr>
        <w:pStyle w:val="Recuodecorpodetexto2"/>
        <w:spacing w:after="0" w:line="240" w:lineRule="auto"/>
        <w:ind w:left="3827"/>
        <w:jc w:val="both"/>
        <w:rPr>
          <w:rFonts w:ascii="Calibri" w:hAnsi="Calibri"/>
          <w:b/>
        </w:rPr>
      </w:pPr>
    </w:p>
    <w:p w14:paraId="31CA1142" w14:textId="10FC1BFB" w:rsidR="00F81BF6" w:rsidRPr="00345999" w:rsidRDefault="00345999" w:rsidP="00F81BF6">
      <w:pPr>
        <w:pStyle w:val="Recuodecorpodetexto2"/>
        <w:spacing w:line="240" w:lineRule="auto"/>
        <w:ind w:left="3827"/>
        <w:jc w:val="both"/>
        <w:rPr>
          <w:rFonts w:ascii="Calibri" w:hAnsi="Calibri"/>
          <w:bCs/>
          <w:sz w:val="22"/>
          <w:szCs w:val="22"/>
        </w:rPr>
      </w:pPr>
      <w:r w:rsidRPr="00345999">
        <w:rPr>
          <w:rFonts w:ascii="Calibri" w:hAnsi="Calibri"/>
          <w:b/>
          <w:sz w:val="22"/>
          <w:szCs w:val="22"/>
        </w:rPr>
        <w:t>AQUISIÇÃO DE MATERIAL DE REPRESENTAÇÃO PARA TODA A UDESC</w:t>
      </w:r>
      <w:r w:rsidR="00A54DA0" w:rsidRPr="00345999">
        <w:rPr>
          <w:rFonts w:ascii="Calibri" w:hAnsi="Calibri"/>
          <w:bCs/>
          <w:sz w:val="22"/>
          <w:szCs w:val="22"/>
        </w:rPr>
        <w:t xml:space="preserve"> </w:t>
      </w:r>
      <w:r w:rsidR="00F81BF6" w:rsidRPr="00345999">
        <w:rPr>
          <w:rFonts w:ascii="Calibri" w:hAnsi="Calibri"/>
          <w:bCs/>
          <w:sz w:val="22"/>
          <w:szCs w:val="22"/>
        </w:rPr>
        <w:t xml:space="preserve">QUE ENTRE SI CELEBRAM A FUNDAÇÃO UNIVERSIDADE DO ESTADO DE SANTA CATARINA – UDESC E A EMPRESA ............... </w:t>
      </w:r>
    </w:p>
    <w:p w14:paraId="3004E892" w14:textId="77777777" w:rsidR="00F81BF6" w:rsidRPr="00345999" w:rsidRDefault="00F81BF6" w:rsidP="00F81BF6">
      <w:pPr>
        <w:jc w:val="both"/>
        <w:rPr>
          <w:rFonts w:ascii="Calibri" w:hAnsi="Calibri"/>
          <w:bCs/>
          <w:sz w:val="22"/>
          <w:szCs w:val="22"/>
        </w:rPr>
      </w:pPr>
    </w:p>
    <w:p w14:paraId="475AE97A" w14:textId="6375A9A1" w:rsidR="00F81BF6" w:rsidRPr="00345999" w:rsidRDefault="002E7CB6" w:rsidP="00F81BF6">
      <w:pPr>
        <w:jc w:val="both"/>
        <w:rPr>
          <w:rFonts w:ascii="Calibri" w:hAnsi="Calibri" w:cs="Calibri"/>
          <w:bCs/>
          <w:sz w:val="22"/>
          <w:szCs w:val="22"/>
        </w:rPr>
      </w:pPr>
      <w:r w:rsidRPr="00345999">
        <w:rPr>
          <w:rFonts w:ascii="Calibri" w:hAnsi="Calibri" w:cs="Calibri"/>
          <w:bCs/>
          <w:sz w:val="22"/>
          <w:szCs w:val="22"/>
        </w:rPr>
        <w:t>A</w:t>
      </w:r>
      <w:r w:rsidR="00F81BF6" w:rsidRPr="00345999">
        <w:rPr>
          <w:rFonts w:ascii="Calibri" w:hAnsi="Calibri" w:cs="Calibri"/>
          <w:bCs/>
          <w:sz w:val="22"/>
          <w:szCs w:val="22"/>
        </w:rPr>
        <w:t xml:space="preserve"> FUNDAÇÃO UNIVERSIDADE DO ESTADO DE SANTA CATARINA - UDESC, com sede na Av. Madre </w:t>
      </w:r>
      <w:proofErr w:type="spellStart"/>
      <w:r w:rsidR="00F81BF6" w:rsidRPr="00345999">
        <w:rPr>
          <w:rFonts w:ascii="Calibri" w:hAnsi="Calibri" w:cs="Calibri"/>
          <w:bCs/>
          <w:sz w:val="22"/>
          <w:szCs w:val="22"/>
        </w:rPr>
        <w:t>Benvenuta</w:t>
      </w:r>
      <w:proofErr w:type="spellEnd"/>
      <w:r w:rsidR="00F81BF6" w:rsidRPr="00345999">
        <w:rPr>
          <w:rFonts w:ascii="Calibri" w:hAnsi="Calibri" w:cs="Calibri"/>
          <w:bCs/>
          <w:sz w:val="22"/>
          <w:szCs w:val="22"/>
        </w:rPr>
        <w:t xml:space="preserve">, 2007, </w:t>
      </w:r>
      <w:proofErr w:type="spellStart"/>
      <w:r w:rsidR="00F81BF6" w:rsidRPr="00345999">
        <w:rPr>
          <w:rFonts w:ascii="Calibri" w:hAnsi="Calibri" w:cs="Calibri"/>
          <w:bCs/>
          <w:sz w:val="22"/>
          <w:szCs w:val="22"/>
        </w:rPr>
        <w:t>Itacorubi</w:t>
      </w:r>
      <w:proofErr w:type="spellEnd"/>
      <w:r w:rsidR="00F81BF6" w:rsidRPr="00345999">
        <w:rPr>
          <w:rFonts w:ascii="Calibri" w:hAnsi="Calibri" w:cs="Calibri"/>
          <w:bCs/>
          <w:sz w:val="22"/>
          <w:szCs w:val="22"/>
        </w:rPr>
        <w:t xml:space="preserve">, Florianópolis,/SC – CEP 88035-901, inscrito no CNPJ sob o nº </w:t>
      </w:r>
      <w:r w:rsidR="00F81BF6" w:rsidRPr="00345999">
        <w:rPr>
          <w:rFonts w:ascii="Calibri" w:hAnsi="Calibri" w:cs="Calibri"/>
          <w:sz w:val="22"/>
          <w:szCs w:val="22"/>
        </w:rPr>
        <w:t>83.891.283/0001-36</w:t>
      </w:r>
      <w:r w:rsidR="00F81BF6" w:rsidRPr="00345999">
        <w:rPr>
          <w:rFonts w:ascii="Calibri" w:hAnsi="Calibri" w:cs="Calibri"/>
          <w:bCs/>
          <w:sz w:val="22"/>
          <w:szCs w:val="22"/>
        </w:rPr>
        <w:t xml:space="preserve">, inscrição estadual isenta, doravante denominada CONTRATANTE, neste ato representado pelo seu titular, </w:t>
      </w:r>
      <w:r w:rsidR="00F81BF6" w:rsidRPr="00345999">
        <w:rPr>
          <w:rFonts w:ascii="Calibri" w:hAnsi="Calibri" w:cs="Calibri"/>
          <w:sz w:val="22"/>
          <w:szCs w:val="22"/>
        </w:rPr>
        <w:t>Reitor</w:t>
      </w:r>
      <w:r w:rsidR="00F81BF6" w:rsidRPr="00345999">
        <w:rPr>
          <w:rFonts w:asciiTheme="minorHAnsi" w:hAnsiTheme="minorHAnsi" w:cstheme="minorHAnsi"/>
          <w:sz w:val="22"/>
          <w:szCs w:val="22"/>
        </w:rPr>
        <w:t xml:space="preserve"> </w:t>
      </w:r>
      <w:r w:rsidR="00DE56A8" w:rsidRPr="00345999">
        <w:rPr>
          <w:rStyle w:val="Forte"/>
          <w:rFonts w:asciiTheme="minorHAnsi" w:hAnsiTheme="minorHAnsi" w:cstheme="minorHAnsi"/>
          <w:b w:val="0"/>
          <w:color w:val="111111"/>
          <w:sz w:val="22"/>
          <w:szCs w:val="22"/>
          <w:bdr w:val="none" w:sz="0" w:space="0" w:color="auto" w:frame="1"/>
          <w:shd w:val="clear" w:color="auto" w:fill="FFFFFF"/>
        </w:rPr>
        <w:t>José</w:t>
      </w:r>
      <w:r w:rsidR="00DE56A8" w:rsidRPr="00345999">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345999">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345999">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345999">
        <w:rPr>
          <w:rFonts w:ascii="Calibri" w:hAnsi="Calibri" w:cs="Calibri"/>
          <w:sz w:val="22"/>
          <w:szCs w:val="22"/>
        </w:rPr>
        <w:t xml:space="preserve">, </w:t>
      </w:r>
      <w:r w:rsidR="009065E8" w:rsidRPr="00345999">
        <w:rPr>
          <w:rFonts w:ascii="Calibri" w:hAnsi="Calibri" w:cs="Calibri"/>
          <w:sz w:val="22"/>
          <w:szCs w:val="22"/>
        </w:rPr>
        <w:t xml:space="preserve">CI nº </w:t>
      </w:r>
      <w:r w:rsidR="00DE4DDF" w:rsidRPr="00345999">
        <w:rPr>
          <w:rFonts w:ascii="Calibri" w:hAnsi="Calibri" w:cs="Calibri"/>
          <w:sz w:val="22"/>
          <w:szCs w:val="22"/>
        </w:rPr>
        <w:t>XXXXXXXX</w:t>
      </w:r>
      <w:r w:rsidR="009065E8" w:rsidRPr="00345999">
        <w:rPr>
          <w:rFonts w:ascii="Calibri" w:hAnsi="Calibri" w:cs="Calibri"/>
          <w:sz w:val="22"/>
          <w:szCs w:val="22"/>
        </w:rPr>
        <w:t xml:space="preserve">/SSPSP, CPF </w:t>
      </w:r>
      <w:r w:rsidR="00DE4DDF" w:rsidRPr="00345999">
        <w:rPr>
          <w:rFonts w:ascii="Calibri" w:hAnsi="Calibri" w:cs="Calibri"/>
          <w:sz w:val="22"/>
          <w:szCs w:val="22"/>
        </w:rPr>
        <w:t>XXXXXXXXXXX</w:t>
      </w:r>
      <w:r w:rsidR="00F81BF6" w:rsidRPr="00345999">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345999">
        <w:rPr>
          <w:rFonts w:ascii="Calibri" w:hAnsi="Calibri" w:cs="Calibri"/>
          <w:sz w:val="22"/>
          <w:szCs w:val="22"/>
        </w:rPr>
        <w:t xml:space="preserve">regido pela </w:t>
      </w:r>
      <w:r w:rsidR="00B034D3" w:rsidRPr="00345999">
        <w:rPr>
          <w:rFonts w:ascii="Calibri" w:hAnsi="Calibri" w:cs="Calibri"/>
          <w:sz w:val="22"/>
          <w:szCs w:val="22"/>
        </w:rPr>
        <w:t>Lei Federal nº 14.133, de 01 de abril de 2021</w:t>
      </w:r>
      <w:r w:rsidR="00F81BF6" w:rsidRPr="00345999">
        <w:rPr>
          <w:rFonts w:ascii="Calibri" w:hAnsi="Calibri" w:cs="Calibri"/>
          <w:sz w:val="22"/>
          <w:szCs w:val="22"/>
        </w:rPr>
        <w:t>, demais normas legais federais e estaduais vigentes</w:t>
      </w:r>
      <w:r w:rsidR="00F81BF6" w:rsidRPr="00345999">
        <w:rPr>
          <w:rFonts w:ascii="Calibri" w:hAnsi="Calibri" w:cs="Calibri"/>
          <w:bCs/>
          <w:sz w:val="22"/>
          <w:szCs w:val="22"/>
        </w:rPr>
        <w:t xml:space="preserve"> e pelas seguintes cláusulas e condições:</w:t>
      </w:r>
    </w:p>
    <w:p w14:paraId="05BBCF41" w14:textId="77777777" w:rsidR="00F81BF6" w:rsidRPr="00345999" w:rsidRDefault="00F81BF6" w:rsidP="00F81BF6">
      <w:pPr>
        <w:jc w:val="both"/>
        <w:rPr>
          <w:rFonts w:ascii="Calibri" w:hAnsi="Calibri" w:cs="Calibri"/>
          <w:bCs/>
          <w:sz w:val="22"/>
          <w:szCs w:val="22"/>
        </w:rPr>
      </w:pPr>
    </w:p>
    <w:p w14:paraId="110AB39A" w14:textId="77777777" w:rsidR="00F81BF6" w:rsidRPr="00345999" w:rsidRDefault="00F81BF6" w:rsidP="00F81BF6">
      <w:pPr>
        <w:pStyle w:val="timesnewroman"/>
        <w:suppressAutoHyphens/>
        <w:spacing w:line="240" w:lineRule="auto"/>
        <w:rPr>
          <w:rFonts w:ascii="Calibri" w:hAnsi="Calibri" w:cs="Calibri"/>
          <w:bCs w:val="0"/>
          <w:lang w:eastAsia="zh-CN"/>
        </w:rPr>
      </w:pPr>
      <w:r w:rsidRPr="00345999">
        <w:rPr>
          <w:rFonts w:ascii="Calibri" w:hAnsi="Calibri" w:cs="Calibri"/>
          <w:bCs w:val="0"/>
          <w:lang w:eastAsia="zh-CN"/>
        </w:rPr>
        <w:t>CLÁUSULA PRIMEIRA – Do Objeto e sua Execução</w:t>
      </w:r>
    </w:p>
    <w:p w14:paraId="6298DD41" w14:textId="095F0FD8" w:rsidR="00F81BF6" w:rsidRPr="00345999" w:rsidRDefault="00A54DA0" w:rsidP="00F81BF6">
      <w:pPr>
        <w:pStyle w:val="Corpodetexto23"/>
        <w:rPr>
          <w:rFonts w:ascii="Calibri" w:hAnsi="Calibri" w:cs="Calibri"/>
          <w:color w:val="auto"/>
          <w:sz w:val="22"/>
          <w:szCs w:val="22"/>
        </w:rPr>
      </w:pPr>
      <w:r w:rsidRPr="00345999">
        <w:rPr>
          <w:rFonts w:ascii="Calibri" w:hAnsi="Calibri" w:cs="Calibri"/>
          <w:color w:val="auto"/>
          <w:sz w:val="22"/>
          <w:szCs w:val="22"/>
        </w:rPr>
        <w:t xml:space="preserve">Constitui objeto do presente a </w:t>
      </w:r>
      <w:r w:rsidR="00345999" w:rsidRPr="00345999">
        <w:rPr>
          <w:rFonts w:ascii="Calibri" w:hAnsi="Calibri" w:cs="Calibri"/>
          <w:b/>
          <w:bCs/>
          <w:color w:val="auto"/>
          <w:sz w:val="22"/>
          <w:szCs w:val="22"/>
        </w:rPr>
        <w:t>AQUISIÇÃO DE MATERIAL DE REPRESENTAÇÃO PARA TODA A UDESC</w:t>
      </w:r>
      <w:r w:rsidR="00F81BF6" w:rsidRPr="00345999">
        <w:rPr>
          <w:rFonts w:ascii="Calibri" w:hAnsi="Calibri" w:cs="Calibri"/>
          <w:color w:val="auto"/>
          <w:sz w:val="22"/>
          <w:szCs w:val="22"/>
        </w:rPr>
        <w:t xml:space="preserve">, de acordo com as especificações e condições para execução do objeto, descritos no </w:t>
      </w:r>
      <w:r w:rsidR="00F81BF6" w:rsidRPr="00345999">
        <w:rPr>
          <w:rFonts w:ascii="Calibri" w:hAnsi="Calibri" w:cs="Calibri"/>
          <w:b/>
          <w:bCs/>
          <w:color w:val="auto"/>
          <w:sz w:val="22"/>
          <w:szCs w:val="22"/>
        </w:rPr>
        <w:t>Anexo I</w:t>
      </w:r>
      <w:r w:rsidR="00C50B66" w:rsidRPr="00345999">
        <w:rPr>
          <w:rFonts w:ascii="Calibri" w:hAnsi="Calibri" w:cs="Calibri"/>
          <w:b/>
          <w:bCs/>
          <w:color w:val="auto"/>
          <w:sz w:val="22"/>
          <w:szCs w:val="22"/>
        </w:rPr>
        <w:t xml:space="preserve"> e II</w:t>
      </w:r>
      <w:r w:rsidR="00F81BF6" w:rsidRPr="00345999">
        <w:rPr>
          <w:rFonts w:ascii="Calibri" w:hAnsi="Calibri" w:cs="Calibri"/>
          <w:color w:val="auto"/>
          <w:sz w:val="22"/>
          <w:szCs w:val="22"/>
        </w:rPr>
        <w:t xml:space="preserve"> do Edital d</w:t>
      </w:r>
      <w:r w:rsidR="00C50B66" w:rsidRPr="00345999">
        <w:rPr>
          <w:rFonts w:ascii="Calibri" w:hAnsi="Calibri" w:cs="Calibri"/>
          <w:color w:val="auto"/>
          <w:sz w:val="22"/>
          <w:szCs w:val="22"/>
        </w:rPr>
        <w:t>o</w:t>
      </w:r>
      <w:r w:rsidR="00F81BF6" w:rsidRPr="00345999">
        <w:rPr>
          <w:rFonts w:ascii="Calibri" w:hAnsi="Calibri" w:cs="Calibri"/>
          <w:color w:val="auto"/>
          <w:sz w:val="22"/>
          <w:szCs w:val="22"/>
        </w:rPr>
        <w:t xml:space="preserve"> Pregão Eletrônico.</w:t>
      </w:r>
    </w:p>
    <w:p w14:paraId="1D6CFD4D" w14:textId="77777777" w:rsidR="00F81BF6" w:rsidRPr="00345999" w:rsidRDefault="00F81BF6" w:rsidP="00F81BF6">
      <w:pPr>
        <w:jc w:val="both"/>
        <w:rPr>
          <w:rFonts w:ascii="Calibri" w:hAnsi="Calibri" w:cs="Calibri"/>
          <w:sz w:val="22"/>
          <w:szCs w:val="22"/>
        </w:rPr>
      </w:pPr>
      <w:r w:rsidRPr="00345999">
        <w:rPr>
          <w:rFonts w:ascii="Calibri" w:hAnsi="Calibri" w:cs="Calibri"/>
          <w:b/>
          <w:bCs/>
          <w:sz w:val="22"/>
          <w:szCs w:val="22"/>
        </w:rPr>
        <w:t xml:space="preserve">PARÁGRAFO ÚNICO – </w:t>
      </w:r>
      <w:r w:rsidRPr="00345999">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345999" w:rsidRDefault="00F81BF6" w:rsidP="00F81BF6">
      <w:pPr>
        <w:pStyle w:val="Esp-TextoChar"/>
        <w:spacing w:before="0" w:after="0"/>
        <w:rPr>
          <w:rFonts w:ascii="Calibri" w:hAnsi="Calibri" w:cs="Calibri"/>
          <w:b/>
          <w:bCs/>
          <w:sz w:val="22"/>
          <w:szCs w:val="22"/>
        </w:rPr>
      </w:pPr>
    </w:p>
    <w:p w14:paraId="6477ABDB" w14:textId="77777777" w:rsidR="00F81BF6" w:rsidRPr="00345999" w:rsidRDefault="00F81BF6" w:rsidP="00F81BF6">
      <w:pPr>
        <w:jc w:val="both"/>
        <w:rPr>
          <w:rFonts w:ascii="Calibri" w:hAnsi="Calibri" w:cs="Calibri"/>
          <w:b/>
          <w:bCs/>
          <w:sz w:val="22"/>
          <w:szCs w:val="22"/>
        </w:rPr>
      </w:pPr>
      <w:r w:rsidRPr="00345999">
        <w:rPr>
          <w:rFonts w:ascii="Calibri" w:hAnsi="Calibri" w:cs="Calibri"/>
          <w:b/>
          <w:bCs/>
          <w:sz w:val="22"/>
          <w:szCs w:val="22"/>
        </w:rPr>
        <w:t>CLÁUSULA SEGUNDA</w:t>
      </w:r>
      <w:r w:rsidRPr="00345999">
        <w:rPr>
          <w:rFonts w:ascii="Calibri" w:hAnsi="Calibri" w:cs="Calibri"/>
          <w:sz w:val="22"/>
          <w:szCs w:val="22"/>
        </w:rPr>
        <w:t xml:space="preserve"> – </w:t>
      </w:r>
      <w:r w:rsidR="008A10C4" w:rsidRPr="00345999">
        <w:rPr>
          <w:rFonts w:ascii="Calibri" w:hAnsi="Calibri" w:cs="Calibri"/>
          <w:b/>
          <w:bCs/>
          <w:sz w:val="22"/>
          <w:szCs w:val="22"/>
        </w:rPr>
        <w:t>Dos itens</w:t>
      </w:r>
      <w:r w:rsidR="008A10C4" w:rsidRPr="00345999">
        <w:rPr>
          <w:rFonts w:ascii="Calibri" w:hAnsi="Calibri" w:cs="Calibri"/>
          <w:sz w:val="22"/>
          <w:szCs w:val="22"/>
        </w:rPr>
        <w:t xml:space="preserve">, </w:t>
      </w:r>
      <w:r w:rsidRPr="00345999">
        <w:rPr>
          <w:rFonts w:ascii="Calibri" w:hAnsi="Calibri" w:cs="Calibri"/>
          <w:b/>
          <w:bCs/>
          <w:sz w:val="22"/>
          <w:szCs w:val="22"/>
        </w:rPr>
        <w:t>Do Preço</w:t>
      </w:r>
      <w:r w:rsidR="008A10C4" w:rsidRPr="00345999">
        <w:rPr>
          <w:rFonts w:ascii="Calibri" w:hAnsi="Calibri" w:cs="Calibri"/>
          <w:b/>
          <w:bCs/>
          <w:sz w:val="22"/>
          <w:szCs w:val="22"/>
        </w:rPr>
        <w:t xml:space="preserve"> </w:t>
      </w:r>
      <w:r w:rsidRPr="00345999">
        <w:rPr>
          <w:rFonts w:ascii="Calibri" w:hAnsi="Calibri" w:cs="Calibri"/>
          <w:b/>
          <w:bCs/>
          <w:sz w:val="22"/>
          <w:szCs w:val="22"/>
        </w:rPr>
        <w:t>e do Reajuste.</w:t>
      </w:r>
    </w:p>
    <w:p w14:paraId="5E08DC14" w14:textId="77777777" w:rsidR="00F81BF6" w:rsidRPr="00345999" w:rsidRDefault="00F81BF6" w:rsidP="00F81BF6">
      <w:pPr>
        <w:jc w:val="both"/>
        <w:rPr>
          <w:rFonts w:ascii="Calibri" w:hAnsi="Calibri" w:cs="Calibri"/>
          <w:b/>
          <w:bCs/>
          <w:sz w:val="22"/>
          <w:szCs w:val="22"/>
          <w:shd w:val="clear" w:color="auto" w:fill="FFFFFF"/>
        </w:rPr>
      </w:pPr>
      <w:r w:rsidRPr="00345999">
        <w:rPr>
          <w:rFonts w:ascii="Calibri" w:hAnsi="Calibri" w:cs="Calibri"/>
          <w:b/>
          <w:bCs/>
          <w:sz w:val="22"/>
          <w:szCs w:val="22"/>
          <w:shd w:val="clear" w:color="auto" w:fill="FFFFFF"/>
        </w:rPr>
        <w:t>§ 1º Do Preço</w:t>
      </w:r>
    </w:p>
    <w:p w14:paraId="14EFDE35" w14:textId="77777777" w:rsidR="00F81BF6" w:rsidRPr="00345999" w:rsidRDefault="00F81BF6" w:rsidP="00F81BF6">
      <w:pPr>
        <w:pStyle w:val="WW-Corpodetexto2"/>
        <w:autoSpaceDE/>
        <w:rPr>
          <w:rFonts w:ascii="Calibri" w:hAnsi="Calibri" w:cs="Calibri"/>
          <w:sz w:val="22"/>
          <w:szCs w:val="22"/>
        </w:rPr>
      </w:pPr>
      <w:r w:rsidRPr="00345999">
        <w:rPr>
          <w:rFonts w:ascii="Calibri" w:hAnsi="Calibri" w:cs="Calibri"/>
          <w:b/>
          <w:color w:val="000000"/>
          <w:sz w:val="22"/>
          <w:szCs w:val="22"/>
        </w:rPr>
        <w:t>I -</w:t>
      </w:r>
      <w:r w:rsidRPr="00345999">
        <w:rPr>
          <w:rFonts w:ascii="Calibri" w:hAnsi="Calibri" w:cs="Calibri"/>
          <w:color w:val="000000"/>
          <w:sz w:val="22"/>
          <w:szCs w:val="22"/>
        </w:rPr>
        <w:t xml:space="preserve"> O valor total deste Contrato é de R$ ................ (..........................), conforme discriminado no</w:t>
      </w:r>
      <w:r w:rsidRPr="00345999">
        <w:rPr>
          <w:rFonts w:ascii="Calibri" w:hAnsi="Calibri" w:cs="Calibri"/>
          <w:sz w:val="22"/>
          <w:szCs w:val="22"/>
        </w:rPr>
        <w:t xml:space="preserve"> quadro abaixo:</w:t>
      </w:r>
    </w:p>
    <w:p w14:paraId="512C6328" w14:textId="77777777" w:rsidR="00F81BF6" w:rsidRPr="00345999" w:rsidRDefault="00F81BF6" w:rsidP="00F81BF6">
      <w:pPr>
        <w:pStyle w:val="WW-Corpodetexto2"/>
        <w:autoSpaceDE/>
        <w:rPr>
          <w:rFonts w:ascii="Calibri" w:hAnsi="Calibri" w:cs="Calibri"/>
          <w:color w:val="0000FF"/>
          <w:sz w:val="22"/>
          <w:szCs w:val="22"/>
        </w:rPr>
      </w:pPr>
      <w:r w:rsidRPr="00345999">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345999"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345999" w:rsidRDefault="00C50B66" w:rsidP="00786340">
            <w:pPr>
              <w:snapToGrid w:val="0"/>
              <w:jc w:val="center"/>
              <w:rPr>
                <w:rFonts w:ascii="Calibri" w:hAnsi="Calibri" w:cs="Calibri"/>
                <w:b/>
                <w:bCs/>
                <w:sz w:val="22"/>
                <w:szCs w:val="22"/>
              </w:rPr>
            </w:pPr>
            <w:r w:rsidRPr="00345999">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345999" w:rsidRDefault="00C50B66" w:rsidP="00786340">
            <w:pPr>
              <w:snapToGrid w:val="0"/>
              <w:jc w:val="center"/>
              <w:rPr>
                <w:rFonts w:ascii="Calibri" w:hAnsi="Calibri" w:cs="Calibri"/>
                <w:b/>
                <w:bCs/>
                <w:sz w:val="22"/>
                <w:szCs w:val="22"/>
              </w:rPr>
            </w:pPr>
            <w:r w:rsidRPr="00345999">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345999" w:rsidRDefault="00C50B66" w:rsidP="00786340">
            <w:pPr>
              <w:snapToGrid w:val="0"/>
              <w:jc w:val="center"/>
              <w:rPr>
                <w:rFonts w:ascii="Calibri" w:hAnsi="Calibri" w:cs="Calibri"/>
                <w:b/>
                <w:bCs/>
                <w:sz w:val="22"/>
                <w:szCs w:val="22"/>
              </w:rPr>
            </w:pPr>
            <w:r w:rsidRPr="00345999">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345999" w:rsidRDefault="00C50B66" w:rsidP="00786340">
            <w:pPr>
              <w:snapToGrid w:val="0"/>
              <w:jc w:val="center"/>
              <w:rPr>
                <w:rFonts w:ascii="Calibri" w:hAnsi="Calibri" w:cs="Calibri"/>
                <w:b/>
                <w:bCs/>
                <w:sz w:val="22"/>
                <w:szCs w:val="22"/>
              </w:rPr>
            </w:pPr>
            <w:r w:rsidRPr="00345999">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345999" w:rsidRDefault="00C50B66" w:rsidP="00786340">
            <w:pPr>
              <w:snapToGrid w:val="0"/>
              <w:jc w:val="center"/>
              <w:rPr>
                <w:rFonts w:ascii="Calibri" w:hAnsi="Calibri" w:cs="Calibri"/>
                <w:b/>
                <w:bCs/>
                <w:sz w:val="22"/>
                <w:szCs w:val="22"/>
              </w:rPr>
            </w:pPr>
            <w:r w:rsidRPr="00345999">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345999" w:rsidRDefault="00C50B66" w:rsidP="00786340">
            <w:pPr>
              <w:snapToGrid w:val="0"/>
              <w:jc w:val="center"/>
              <w:rPr>
                <w:rFonts w:ascii="Calibri" w:hAnsi="Calibri" w:cs="Calibri"/>
                <w:b/>
                <w:bCs/>
                <w:sz w:val="22"/>
                <w:szCs w:val="22"/>
              </w:rPr>
            </w:pPr>
            <w:r w:rsidRPr="00345999">
              <w:rPr>
                <w:rFonts w:ascii="Calibri" w:hAnsi="Calibri" w:cs="Calibri"/>
                <w:b/>
                <w:bCs/>
                <w:sz w:val="22"/>
                <w:szCs w:val="22"/>
              </w:rPr>
              <w:t>Valor Total (R$)</w:t>
            </w:r>
          </w:p>
        </w:tc>
      </w:tr>
      <w:tr w:rsidR="00C50B66" w:rsidRPr="00345999"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345999"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345999"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345999"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345999"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345999"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345999" w:rsidRDefault="00C50B66" w:rsidP="00786340">
            <w:pPr>
              <w:snapToGrid w:val="0"/>
              <w:jc w:val="right"/>
              <w:rPr>
                <w:rFonts w:ascii="Calibri" w:hAnsi="Calibri" w:cs="Calibri"/>
                <w:bCs/>
                <w:sz w:val="22"/>
                <w:szCs w:val="22"/>
              </w:rPr>
            </w:pPr>
          </w:p>
        </w:tc>
      </w:tr>
    </w:tbl>
    <w:p w14:paraId="6376247C" w14:textId="77777777" w:rsidR="00345999" w:rsidRDefault="00345999" w:rsidP="00F971E0">
      <w:pPr>
        <w:jc w:val="both"/>
        <w:rPr>
          <w:rFonts w:ascii="Calibri" w:hAnsi="Calibri" w:cs="Calibri"/>
          <w:b/>
          <w:bCs/>
          <w:sz w:val="22"/>
          <w:szCs w:val="22"/>
        </w:rPr>
      </w:pPr>
    </w:p>
    <w:p w14:paraId="528818AB" w14:textId="1EEF755D" w:rsidR="00F971E0" w:rsidRPr="00345999" w:rsidRDefault="00F971E0" w:rsidP="00F971E0">
      <w:pPr>
        <w:jc w:val="both"/>
        <w:rPr>
          <w:rFonts w:ascii="Calibri" w:hAnsi="Calibri" w:cs="Calibri"/>
          <w:bCs/>
          <w:sz w:val="22"/>
          <w:szCs w:val="22"/>
        </w:rPr>
      </w:pPr>
      <w:r w:rsidRPr="00345999">
        <w:rPr>
          <w:rFonts w:ascii="Calibri" w:hAnsi="Calibri" w:cs="Calibri"/>
          <w:b/>
          <w:bCs/>
          <w:sz w:val="22"/>
          <w:szCs w:val="22"/>
        </w:rPr>
        <w:t>II -</w:t>
      </w:r>
      <w:r w:rsidRPr="00345999">
        <w:rPr>
          <w:rFonts w:ascii="Calibri" w:hAnsi="Calibri" w:cs="Calibri"/>
          <w:bCs/>
          <w:sz w:val="22"/>
          <w:szCs w:val="22"/>
        </w:rPr>
        <w:t xml:space="preserve"> Do reajuste de preço – O preço estabelecido é fixo 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345999">
        <w:rPr>
          <w:rFonts w:ascii="Calibri" w:hAnsi="Calibri" w:cs="Calibri"/>
          <w:bCs/>
          <w:sz w:val="22"/>
          <w:szCs w:val="22"/>
        </w:rPr>
        <w:t>124, inciso II, letra “d” da Lei 14.133/21</w:t>
      </w:r>
      <w:r w:rsidRPr="00345999">
        <w:rPr>
          <w:rFonts w:ascii="Calibri" w:hAnsi="Calibri" w:cs="Calibri"/>
          <w:bCs/>
          <w:sz w:val="22"/>
          <w:szCs w:val="22"/>
        </w:rPr>
        <w:t>.</w:t>
      </w:r>
    </w:p>
    <w:p w14:paraId="4A272CB7" w14:textId="77777777" w:rsidR="00F971E0" w:rsidRPr="00345999" w:rsidRDefault="00F971E0" w:rsidP="00F971E0">
      <w:pPr>
        <w:jc w:val="both"/>
        <w:rPr>
          <w:rFonts w:ascii="Calibri" w:hAnsi="Calibri"/>
          <w:bCs/>
          <w:sz w:val="22"/>
          <w:szCs w:val="22"/>
        </w:rPr>
      </w:pPr>
      <w:r w:rsidRPr="00345999">
        <w:rPr>
          <w:rFonts w:ascii="Calibri" w:hAnsi="Calibri"/>
          <w:b/>
          <w:sz w:val="22"/>
          <w:szCs w:val="22"/>
        </w:rPr>
        <w:t xml:space="preserve">III - </w:t>
      </w:r>
      <w:r w:rsidRPr="00345999">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345999" w:rsidRDefault="00F971E0" w:rsidP="00F971E0">
      <w:pPr>
        <w:ind w:firstLine="284"/>
        <w:jc w:val="both"/>
        <w:rPr>
          <w:rFonts w:ascii="Calibri" w:hAnsi="Calibri"/>
          <w:bCs/>
          <w:sz w:val="22"/>
          <w:szCs w:val="22"/>
        </w:rPr>
      </w:pPr>
      <w:r w:rsidRPr="00345999">
        <w:rPr>
          <w:rFonts w:ascii="Calibri" w:hAnsi="Calibri"/>
          <w:b/>
          <w:sz w:val="22"/>
          <w:szCs w:val="22"/>
        </w:rPr>
        <w:t>III-A</w:t>
      </w:r>
      <w:r w:rsidRPr="00345999">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345999" w:rsidRDefault="00F971E0" w:rsidP="00F971E0">
      <w:pPr>
        <w:ind w:firstLine="284"/>
        <w:jc w:val="both"/>
        <w:rPr>
          <w:rFonts w:ascii="Calibri" w:hAnsi="Calibri"/>
          <w:bCs/>
          <w:sz w:val="22"/>
          <w:szCs w:val="22"/>
        </w:rPr>
      </w:pPr>
      <w:r w:rsidRPr="00345999">
        <w:rPr>
          <w:rFonts w:ascii="Calibri" w:hAnsi="Calibri"/>
          <w:b/>
          <w:sz w:val="22"/>
          <w:szCs w:val="22"/>
        </w:rPr>
        <w:t>III-B</w:t>
      </w:r>
      <w:r w:rsidRPr="00345999">
        <w:rPr>
          <w:rFonts w:ascii="Calibri" w:hAnsi="Calibri"/>
          <w:bCs/>
          <w:sz w:val="22"/>
          <w:szCs w:val="22"/>
        </w:rPr>
        <w:t xml:space="preserve"> Será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r w:rsidRPr="00345999">
        <w:rPr>
          <w:rFonts w:ascii="Calibri" w:hAnsi="Calibri"/>
          <w:b/>
          <w:sz w:val="22"/>
          <w:szCs w:val="22"/>
        </w:rPr>
        <w:t>III-C</w:t>
      </w:r>
      <w:r w:rsidRPr="00345999">
        <w:rPr>
          <w:rFonts w:ascii="Calibri" w:hAnsi="Calibri"/>
          <w:bCs/>
          <w:sz w:val="22"/>
          <w:szCs w:val="22"/>
        </w:rPr>
        <w:t xml:space="preserve"> Os reajustes a que o contratado </w:t>
      </w:r>
      <w:proofErr w:type="spellStart"/>
      <w:r w:rsidRPr="00345999">
        <w:rPr>
          <w:rFonts w:ascii="Calibri" w:hAnsi="Calibri"/>
          <w:bCs/>
          <w:sz w:val="22"/>
          <w:szCs w:val="22"/>
        </w:rPr>
        <w:t>fizer</w:t>
      </w:r>
      <w:proofErr w:type="spellEnd"/>
      <w:r w:rsidRPr="00345999">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lastRenderedPageBreak/>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058E4707" w:rsidR="00F81BF6" w:rsidRPr="001112B2"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24C8314E" w14:textId="3E479356" w:rsidR="00F81BF6" w:rsidRPr="001112B2"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2F184CD6" w14:textId="5AEC2222" w:rsidR="00F81BF6" w:rsidRPr="001112B2" w:rsidRDefault="00F81BF6" w:rsidP="00D439F8">
            <w:pPr>
              <w:snapToGrid w:val="0"/>
              <w:jc w:val="center"/>
              <w:rPr>
                <w:rFonts w:ascii="Calibri" w:hAnsi="Calibri" w:cs="Calibri"/>
                <w:sz w:val="22"/>
                <w:szCs w:val="22"/>
              </w:rPr>
            </w:pPr>
          </w:p>
        </w:tc>
      </w:tr>
    </w:tbl>
    <w:p w14:paraId="4E2CBA27" w14:textId="77777777" w:rsidR="00345999" w:rsidRDefault="00345999" w:rsidP="00F81BF6">
      <w:pPr>
        <w:jc w:val="both"/>
        <w:rPr>
          <w:rFonts w:ascii="Calibri" w:hAnsi="Calibri" w:cs="Calibri"/>
          <w:b/>
          <w:sz w:val="22"/>
          <w:szCs w:val="22"/>
        </w:rPr>
      </w:pPr>
    </w:p>
    <w:p w14:paraId="41EB234B" w14:textId="46628FA0" w:rsidR="00F81BF6" w:rsidRPr="00345999" w:rsidRDefault="00F81BF6" w:rsidP="00F81BF6">
      <w:pPr>
        <w:jc w:val="both"/>
        <w:rPr>
          <w:rFonts w:ascii="Calibri" w:hAnsi="Calibri" w:cs="Calibri"/>
          <w:b/>
          <w:sz w:val="22"/>
          <w:szCs w:val="22"/>
        </w:rPr>
      </w:pPr>
      <w:r w:rsidRPr="007515E5">
        <w:rPr>
          <w:rFonts w:ascii="Calibri" w:hAnsi="Calibri" w:cs="Calibri"/>
          <w:b/>
          <w:sz w:val="22"/>
          <w:szCs w:val="22"/>
        </w:rPr>
        <w:t xml:space="preserve">CLÁUSULA QUARTA – Do Prazo de Vigência do </w:t>
      </w:r>
      <w:r w:rsidRPr="00345999">
        <w:rPr>
          <w:rFonts w:ascii="Calibri" w:hAnsi="Calibri" w:cs="Calibri"/>
          <w:b/>
          <w:sz w:val="22"/>
          <w:szCs w:val="22"/>
        </w:rPr>
        <w:t>Contrato</w:t>
      </w:r>
    </w:p>
    <w:p w14:paraId="0F4AC476" w14:textId="62216481" w:rsidR="00562F8F" w:rsidRPr="00D00E77" w:rsidRDefault="00F81BF6" w:rsidP="00562F8F">
      <w:pPr>
        <w:ind w:firstLine="142"/>
        <w:jc w:val="both"/>
        <w:rPr>
          <w:rFonts w:ascii="Calibri" w:hAnsi="Calibri"/>
        </w:rPr>
      </w:pPr>
      <w:r w:rsidRPr="00345999">
        <w:rPr>
          <w:rFonts w:ascii="Calibri" w:hAnsi="Calibri" w:cs="Calibri"/>
          <w:b/>
          <w:bCs/>
          <w:szCs w:val="22"/>
        </w:rPr>
        <w:t>I -</w:t>
      </w:r>
      <w:r w:rsidRPr="00345999">
        <w:rPr>
          <w:rFonts w:ascii="Calibri" w:hAnsi="Calibri" w:cs="Calibri"/>
          <w:bCs/>
          <w:szCs w:val="22"/>
        </w:rPr>
        <w:t xml:space="preserve"> O prazo de vigência deste instrumento tem </w:t>
      </w:r>
      <w:r w:rsidR="00562F8F" w:rsidRPr="00345999">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345999" w:rsidRPr="00345999">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6" w:name="_Hlk92890956"/>
      <w:bookmarkStart w:id="7"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6"/>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7"/>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345999"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w:t>
      </w:r>
      <w:r w:rsidRPr="00345999">
        <w:rPr>
          <w:rFonts w:ascii="Calibri" w:hAnsi="Calibri" w:cs="Calibri"/>
          <w:bCs/>
          <w:sz w:val="22"/>
          <w:szCs w:val="22"/>
        </w:rPr>
        <w:t xml:space="preserve">Termo </w:t>
      </w:r>
      <w:r w:rsidR="00AE110C" w:rsidRPr="00345999">
        <w:rPr>
          <w:rFonts w:ascii="Calibri" w:hAnsi="Calibri" w:cs="Calibri"/>
          <w:bCs/>
          <w:sz w:val="22"/>
          <w:szCs w:val="22"/>
        </w:rPr>
        <w:t>D</w:t>
      </w:r>
      <w:r w:rsidR="00C1105C" w:rsidRPr="00345999">
        <w:rPr>
          <w:rFonts w:ascii="Calibri" w:hAnsi="Calibri" w:cs="Calibri"/>
          <w:bCs/>
          <w:sz w:val="22"/>
          <w:szCs w:val="22"/>
        </w:rPr>
        <w:t>igitalmente</w:t>
      </w:r>
      <w:r w:rsidRPr="00345999">
        <w:rPr>
          <w:rFonts w:ascii="Calibri" w:hAnsi="Calibri" w:cs="Calibri"/>
          <w:bCs/>
          <w:sz w:val="22"/>
          <w:szCs w:val="22"/>
        </w:rPr>
        <w:t>.</w:t>
      </w:r>
    </w:p>
    <w:p w14:paraId="0EA63B40" w14:textId="77777777" w:rsidR="00F81BF6" w:rsidRPr="00345999" w:rsidRDefault="00F81BF6" w:rsidP="00F81BF6">
      <w:pPr>
        <w:jc w:val="both"/>
        <w:rPr>
          <w:rFonts w:ascii="Calibri" w:eastAsia="Arial" w:hAnsi="Calibri" w:cs="Calibri"/>
          <w:bCs/>
          <w:sz w:val="22"/>
          <w:szCs w:val="22"/>
        </w:rPr>
      </w:pPr>
      <w:r w:rsidRPr="00345999">
        <w:rPr>
          <w:rFonts w:ascii="Calibri" w:eastAsia="Arial" w:hAnsi="Calibri" w:cs="Calibri"/>
          <w:bCs/>
          <w:sz w:val="22"/>
          <w:szCs w:val="22"/>
        </w:rPr>
        <w:t xml:space="preserve">                                      </w:t>
      </w:r>
    </w:p>
    <w:p w14:paraId="1A3BB05D" w14:textId="0711EDFB" w:rsidR="00F81BF6" w:rsidRPr="00345999" w:rsidRDefault="0024567B"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345999">
            <w:rPr>
              <w:rFonts w:asciiTheme="minorHAnsi" w:hAnsiTheme="minorHAnsi" w:cstheme="minorHAnsi"/>
              <w:b/>
            </w:rPr>
            <w:t>Florianópolis/SC</w:t>
          </w:r>
        </w:sdtContent>
      </w:sdt>
      <w:r w:rsidR="00DC6BAC" w:rsidRPr="00345999">
        <w:rPr>
          <w:rFonts w:ascii="Calibri" w:hAnsi="Calibri" w:cs="Calibri"/>
          <w:bCs/>
          <w:sz w:val="22"/>
          <w:szCs w:val="22"/>
        </w:rPr>
        <w:t>, conforme datas das assinaturas digitais</w:t>
      </w:r>
      <w:r w:rsidR="00F81BF6" w:rsidRPr="00345999">
        <w:rPr>
          <w:rFonts w:ascii="Calibri" w:hAnsi="Calibri" w:cs="Calibri"/>
          <w:bCs/>
          <w:sz w:val="22"/>
          <w:szCs w:val="22"/>
        </w:rPr>
        <w:t>.</w:t>
      </w:r>
    </w:p>
    <w:p w14:paraId="7EE99668" w14:textId="77777777" w:rsidR="00F81BF6" w:rsidRPr="00345999" w:rsidRDefault="00F81BF6" w:rsidP="00F81BF6">
      <w:pPr>
        <w:jc w:val="both"/>
        <w:rPr>
          <w:rFonts w:ascii="Calibri" w:hAnsi="Calibri" w:cs="Calibri"/>
          <w:bCs/>
          <w:sz w:val="22"/>
          <w:szCs w:val="22"/>
        </w:rPr>
      </w:pPr>
      <w:r w:rsidRPr="00345999">
        <w:rPr>
          <w:rFonts w:ascii="Calibri" w:eastAsia="Arial" w:hAnsi="Calibri" w:cs="Calibri"/>
          <w:bCs/>
          <w:sz w:val="22"/>
          <w:szCs w:val="22"/>
        </w:rPr>
        <w:t xml:space="preserve"> </w:t>
      </w:r>
    </w:p>
    <w:p w14:paraId="623BFD94" w14:textId="77777777" w:rsidR="00F81BF6" w:rsidRPr="00345999"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345999" w:rsidRDefault="00C50B66" w:rsidP="00C50B66">
            <w:pPr>
              <w:ind w:right="27"/>
              <w:jc w:val="center"/>
              <w:rPr>
                <w:rFonts w:ascii="Calibri" w:hAnsi="Calibri" w:cs="Calibri"/>
                <w:i/>
                <w:iCs/>
                <w:sz w:val="22"/>
                <w:u w:val="single"/>
              </w:rPr>
            </w:pPr>
            <w:r w:rsidRPr="00345999">
              <w:rPr>
                <w:rFonts w:ascii="Calibri" w:hAnsi="Calibri" w:cs="Calibri"/>
                <w:i/>
                <w:iCs/>
                <w:sz w:val="22"/>
                <w:u w:val="single"/>
              </w:rPr>
              <w:t>(Assinatura Digital)</w:t>
            </w:r>
          </w:p>
          <w:p w14:paraId="5A879C6C" w14:textId="77777777" w:rsidR="00F81BF6" w:rsidRPr="00345999" w:rsidRDefault="00F81BF6" w:rsidP="00BB2DC6">
            <w:pPr>
              <w:pStyle w:val="WW-Corpodetexto21"/>
              <w:widowControl w:val="0"/>
              <w:rPr>
                <w:rFonts w:ascii="Calibri" w:hAnsi="Calibri" w:cs="Calibri"/>
                <w:sz w:val="22"/>
                <w:szCs w:val="22"/>
              </w:rPr>
            </w:pPr>
            <w:r w:rsidRPr="00345999">
              <w:rPr>
                <w:rFonts w:ascii="Calibri" w:hAnsi="Calibri" w:cs="Calibri"/>
                <w:sz w:val="22"/>
                <w:szCs w:val="22"/>
              </w:rPr>
              <w:t>FUNDAÇÃO UNIVERSIDADE DO ESTADO DE SANTA CATARINA - UDESC</w:t>
            </w:r>
          </w:p>
          <w:p w14:paraId="1F88D2E6" w14:textId="77777777" w:rsidR="00F81BF6" w:rsidRPr="00345999" w:rsidRDefault="00F81BF6" w:rsidP="00BB2DC6">
            <w:pPr>
              <w:pStyle w:val="WW-Corpodetexto21"/>
              <w:widowControl w:val="0"/>
              <w:rPr>
                <w:rFonts w:ascii="Calibri" w:hAnsi="Calibri" w:cs="Calibri"/>
                <w:b/>
                <w:bCs/>
                <w:sz w:val="22"/>
                <w:szCs w:val="22"/>
              </w:rPr>
            </w:pPr>
            <w:r w:rsidRPr="00345999">
              <w:rPr>
                <w:rFonts w:ascii="Calibri" w:hAnsi="Calibri" w:cs="Calibri"/>
                <w:b/>
                <w:bCs/>
                <w:sz w:val="22"/>
                <w:szCs w:val="22"/>
              </w:rPr>
              <w:t>CONTRATANTE</w:t>
            </w:r>
          </w:p>
          <w:p w14:paraId="5F0F781A" w14:textId="77777777" w:rsidR="00F81BF6" w:rsidRPr="00345999" w:rsidRDefault="00F81BF6" w:rsidP="00786340">
            <w:pPr>
              <w:jc w:val="both"/>
              <w:rPr>
                <w:rFonts w:ascii="Calibri" w:hAnsi="Calibri" w:cs="Calibri"/>
                <w:sz w:val="22"/>
                <w:szCs w:val="22"/>
              </w:rPr>
            </w:pPr>
          </w:p>
        </w:tc>
        <w:tc>
          <w:tcPr>
            <w:tcW w:w="795" w:type="dxa"/>
          </w:tcPr>
          <w:p w14:paraId="6F7F6046" w14:textId="77777777" w:rsidR="00F81BF6" w:rsidRPr="00345999" w:rsidRDefault="00F81BF6" w:rsidP="00786340">
            <w:pPr>
              <w:snapToGrid w:val="0"/>
              <w:jc w:val="both"/>
              <w:rPr>
                <w:rFonts w:ascii="Calibri" w:hAnsi="Calibri" w:cs="Calibri"/>
                <w:sz w:val="22"/>
                <w:szCs w:val="22"/>
              </w:rPr>
            </w:pPr>
          </w:p>
        </w:tc>
        <w:tc>
          <w:tcPr>
            <w:tcW w:w="4545" w:type="dxa"/>
          </w:tcPr>
          <w:p w14:paraId="049D4DAD" w14:textId="77777777" w:rsidR="00C50B66" w:rsidRPr="00345999" w:rsidRDefault="00C50B66" w:rsidP="00C50B66">
            <w:pPr>
              <w:ind w:right="27"/>
              <w:jc w:val="center"/>
              <w:rPr>
                <w:rFonts w:ascii="Calibri" w:hAnsi="Calibri" w:cs="Calibri"/>
                <w:i/>
                <w:iCs/>
                <w:sz w:val="22"/>
                <w:u w:val="single"/>
              </w:rPr>
            </w:pPr>
            <w:r w:rsidRPr="00345999">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345999">
              <w:rPr>
                <w:rFonts w:ascii="Calibri" w:hAnsi="Calibri" w:cs="Calibri"/>
                <w:b/>
                <w:bCs/>
                <w:sz w:val="22"/>
                <w:szCs w:val="22"/>
              </w:rPr>
              <w:t>CONTRATADA</w:t>
            </w:r>
          </w:p>
        </w:tc>
      </w:tr>
    </w:tbl>
    <w:p w14:paraId="43E4D2F8" w14:textId="3C7E562D" w:rsidR="00A30BCC" w:rsidRDefault="00A30BCC" w:rsidP="00345999">
      <w:pPr>
        <w:suppressAutoHyphens w:val="0"/>
        <w:rPr>
          <w:rFonts w:ascii="Calibri" w:hAnsi="Calibri" w:cs="Arial"/>
          <w:b/>
          <w:sz w:val="22"/>
          <w:szCs w:val="22"/>
        </w:rPr>
        <w:sectPr w:rsidR="00A30BCC" w:rsidSect="00A30BCC">
          <w:headerReference w:type="default" r:id="rId18"/>
          <w:footerReference w:type="default" r:id="rId19"/>
          <w:pgSz w:w="11907" w:h="16840" w:code="9"/>
          <w:pgMar w:top="851" w:right="851" w:bottom="794" w:left="1134" w:header="567" w:footer="567" w:gutter="0"/>
          <w:cols w:space="720"/>
          <w:docGrid w:linePitch="326"/>
        </w:sectPr>
      </w:pPr>
      <w:bookmarkStart w:id="8" w:name="Anexo_VII"/>
    </w:p>
    <w:p w14:paraId="1CE68A92" w14:textId="77777777" w:rsidR="00A30BCC" w:rsidRDefault="00A30BCC" w:rsidP="00A30BCC">
      <w:pPr>
        <w:suppressAutoHyphens w:val="0"/>
        <w:jc w:val="center"/>
        <w:rPr>
          <w:rFonts w:ascii="Calibri" w:hAnsi="Calibri" w:cs="Arial"/>
          <w:b/>
          <w:sz w:val="22"/>
          <w:szCs w:val="22"/>
        </w:rPr>
        <w:sectPr w:rsidR="00A30BCC" w:rsidSect="00A54DA0">
          <w:pgSz w:w="16840" w:h="11907" w:orient="landscape" w:code="9"/>
          <w:pgMar w:top="1134" w:right="851" w:bottom="851" w:left="794" w:header="567" w:footer="567" w:gutter="0"/>
          <w:cols w:space="720"/>
          <w:docGrid w:linePitch="326"/>
        </w:sectPr>
      </w:pPr>
    </w:p>
    <w:p w14:paraId="6D7F5CC3" w14:textId="1913851E" w:rsidR="00F803EB" w:rsidRPr="00E90298" w:rsidRDefault="00F803EB" w:rsidP="00A30BCC">
      <w:pPr>
        <w:suppressAutoHyphens w:val="0"/>
        <w:jc w:val="center"/>
        <w:rPr>
          <w:rFonts w:ascii="Calibri" w:hAnsi="Calibri" w:cs="Arial"/>
          <w:b/>
          <w:sz w:val="22"/>
          <w:szCs w:val="22"/>
        </w:rPr>
      </w:pPr>
      <w:r>
        <w:rPr>
          <w:rFonts w:ascii="Calibri" w:hAnsi="Calibri" w:cs="Arial"/>
          <w:b/>
          <w:sz w:val="22"/>
          <w:szCs w:val="22"/>
        </w:rPr>
        <w:t xml:space="preserve">ANEXO </w:t>
      </w:r>
      <w:r w:rsidR="00D00E77">
        <w:rPr>
          <w:rFonts w:ascii="Calibri" w:hAnsi="Calibri" w:cs="Arial"/>
          <w:b/>
          <w:sz w:val="22"/>
          <w:szCs w:val="22"/>
        </w:rPr>
        <w:t>V</w:t>
      </w:r>
      <w:r w:rsidR="00746E60">
        <w:rPr>
          <w:rFonts w:ascii="Calibri" w:hAnsi="Calibri" w:cs="Arial"/>
          <w:b/>
          <w:sz w:val="22"/>
          <w:szCs w:val="22"/>
        </w:rPr>
        <w:t>I</w:t>
      </w:r>
    </w:p>
    <w:bookmarkEnd w:id="8"/>
    <w:p w14:paraId="4A169FA6" w14:textId="77777777" w:rsidR="00F803EB" w:rsidRPr="00E90298" w:rsidRDefault="00F803EB" w:rsidP="00F803EB">
      <w:pPr>
        <w:jc w:val="center"/>
        <w:rPr>
          <w:rFonts w:ascii="Calibri" w:hAnsi="Calibri" w:cs="Arial"/>
          <w:bCs/>
          <w:sz w:val="10"/>
          <w:szCs w:val="10"/>
        </w:rPr>
      </w:pPr>
    </w:p>
    <w:p w14:paraId="60F7720D" w14:textId="7A503548" w:rsidR="00F803EB" w:rsidRPr="00345999" w:rsidRDefault="00F803EB" w:rsidP="00F803EB">
      <w:pPr>
        <w:pStyle w:val="Ttulo8"/>
        <w:numPr>
          <w:ilvl w:val="0"/>
          <w:numId w:val="0"/>
        </w:numPr>
        <w:rPr>
          <w:rFonts w:ascii="Calibri" w:hAnsi="Calibri" w:cs="Arial"/>
          <w:bCs w:val="0"/>
          <w:szCs w:val="22"/>
        </w:rPr>
      </w:pPr>
      <w:r w:rsidRPr="00345999">
        <w:rPr>
          <w:rFonts w:ascii="Calibri" w:hAnsi="Calibri" w:cs="Arial"/>
          <w:bCs w:val="0"/>
          <w:szCs w:val="22"/>
        </w:rPr>
        <w:t xml:space="preserve">PREGÃO ELETRÔNICO nº </w:t>
      </w:r>
      <w:r w:rsidR="00345999" w:rsidRPr="00345999">
        <w:rPr>
          <w:rFonts w:ascii="Calibri" w:hAnsi="Calibri" w:cs="Arial"/>
          <w:bCs w:val="0"/>
          <w:szCs w:val="22"/>
        </w:rPr>
        <w:t>1255</w:t>
      </w:r>
      <w:r w:rsidR="00F2392A" w:rsidRPr="00345999">
        <w:rPr>
          <w:rFonts w:ascii="Calibri" w:hAnsi="Calibri" w:cs="Arial"/>
          <w:bCs w:val="0"/>
          <w:szCs w:val="22"/>
        </w:rPr>
        <w:t>/20</w:t>
      </w:r>
      <w:r w:rsidR="00095A81" w:rsidRPr="00345999">
        <w:rPr>
          <w:rFonts w:ascii="Calibri" w:hAnsi="Calibri" w:cs="Arial"/>
          <w:bCs w:val="0"/>
          <w:szCs w:val="22"/>
        </w:rPr>
        <w:t>2</w:t>
      </w:r>
      <w:r w:rsidR="00170C9D" w:rsidRPr="00345999">
        <w:rPr>
          <w:rFonts w:ascii="Calibri" w:hAnsi="Calibri" w:cs="Arial"/>
          <w:bCs w:val="0"/>
          <w:szCs w:val="22"/>
        </w:rPr>
        <w:t>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345999"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345999"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345999" w:rsidRDefault="00F803EB" w:rsidP="00FA48CA">
            <w:pPr>
              <w:ind w:left="-2213"/>
              <w:jc w:val="center"/>
              <w:rPr>
                <w:rFonts w:ascii="Calibri" w:hAnsi="Calibri" w:cs="Arial"/>
                <w:bCs/>
                <w:sz w:val="22"/>
                <w:szCs w:val="22"/>
              </w:rPr>
            </w:pPr>
            <w:r w:rsidRPr="00345999">
              <w:rPr>
                <w:rFonts w:ascii="Calibri" w:hAnsi="Calibri" w:cs="Arial"/>
                <w:bCs/>
                <w:sz w:val="22"/>
                <w:szCs w:val="22"/>
              </w:rPr>
              <w:t>MODELO DE AUTORIZAÇÃO DE FORNECIMENTO</w:t>
            </w:r>
            <w:r w:rsidR="00BB2DC6" w:rsidRPr="00345999">
              <w:rPr>
                <w:rFonts w:ascii="Calibri" w:hAnsi="Calibri" w:cs="Arial"/>
                <w:bCs/>
                <w:sz w:val="22"/>
                <w:szCs w:val="22"/>
              </w:rPr>
              <w:t>/ORDEM DE SERVIÇO</w:t>
            </w:r>
          </w:p>
          <w:p w14:paraId="0E283751" w14:textId="77777777" w:rsidR="00F803EB" w:rsidRPr="00345999" w:rsidRDefault="00F803EB" w:rsidP="00FA48CA">
            <w:pPr>
              <w:spacing w:line="120" w:lineRule="auto"/>
              <w:rPr>
                <w:rFonts w:ascii="Calibri" w:eastAsia="Arial Unicode MS" w:hAnsi="Calibri" w:cs="Arial"/>
                <w:b/>
                <w:sz w:val="22"/>
                <w:szCs w:val="22"/>
              </w:rPr>
            </w:pPr>
          </w:p>
        </w:tc>
      </w:tr>
    </w:tbl>
    <w:p w14:paraId="7B694E1A" w14:textId="1EEB15E9" w:rsidR="00F803EB" w:rsidRPr="003E0F66" w:rsidRDefault="00F803EB" w:rsidP="00F803EB">
      <w:pPr>
        <w:rPr>
          <w:rFonts w:ascii="Calibri" w:hAnsi="Calibri" w:cs="Arial"/>
          <w:sz w:val="20"/>
          <w:szCs w:val="20"/>
        </w:rPr>
      </w:pPr>
      <w:r w:rsidRPr="00345999">
        <w:rPr>
          <w:rFonts w:ascii="Calibri" w:hAnsi="Calibri" w:cs="Arial"/>
          <w:sz w:val="20"/>
          <w:szCs w:val="20"/>
        </w:rPr>
        <w:t xml:space="preserve">Autorização de fornecimento vinculada ao Edital de Pregão Eletrônico nº </w:t>
      </w:r>
      <w:r w:rsidR="00C50B66" w:rsidRPr="00345999">
        <w:rPr>
          <w:rFonts w:ascii="Calibri" w:hAnsi="Calibri" w:cs="Arial"/>
          <w:sz w:val="20"/>
          <w:szCs w:val="20"/>
        </w:rPr>
        <w:t>_____</w:t>
      </w:r>
      <w:r w:rsidR="00F2392A" w:rsidRPr="00345999">
        <w:rPr>
          <w:rFonts w:ascii="Calibri" w:hAnsi="Calibri" w:cs="Arial"/>
          <w:sz w:val="20"/>
          <w:szCs w:val="20"/>
        </w:rPr>
        <w:t>/20</w:t>
      </w:r>
      <w:r w:rsidR="00095A81" w:rsidRPr="00345999">
        <w:rPr>
          <w:rFonts w:ascii="Calibri" w:hAnsi="Calibri" w:cs="Arial"/>
          <w:sz w:val="20"/>
          <w:szCs w:val="20"/>
        </w:rPr>
        <w:t>2</w:t>
      </w:r>
      <w:r w:rsidR="00A414C7" w:rsidRPr="00345999">
        <w:rPr>
          <w:rFonts w:ascii="Calibri" w:hAnsi="Calibri" w:cs="Arial"/>
          <w:sz w:val="20"/>
          <w:szCs w:val="20"/>
        </w:rPr>
        <w:t>4</w:t>
      </w:r>
    </w:p>
    <w:p w14:paraId="11E63A01" w14:textId="57C8073F"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A414C7">
        <w:rPr>
          <w:rFonts w:ascii="Calibri" w:hAnsi="Calibri"/>
          <w:sz w:val="20"/>
          <w:szCs w:val="20"/>
        </w:rPr>
        <w:t>4</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30BCC">
          <w:type w:val="continuous"/>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59863EDB" w:rsidR="007A6B3A" w:rsidRPr="00345999" w:rsidRDefault="00483AF3" w:rsidP="00BB2DC6">
      <w:pPr>
        <w:pStyle w:val="Ttulo8"/>
        <w:rPr>
          <w:rFonts w:ascii="Calibri" w:hAnsi="Calibri"/>
          <w:szCs w:val="22"/>
          <w:lang w:val="pt-PT"/>
        </w:rPr>
      </w:pPr>
      <w:r w:rsidRPr="00345999">
        <w:rPr>
          <w:rFonts w:ascii="Calibri" w:hAnsi="Calibri"/>
          <w:b w:val="0"/>
          <w:szCs w:val="22"/>
          <w:lang w:val="pt-PT"/>
        </w:rPr>
        <w:t xml:space="preserve">PREGÃO ELETRÔNICO Nº </w:t>
      </w:r>
      <w:r w:rsidR="00345999" w:rsidRPr="00345999">
        <w:rPr>
          <w:rFonts w:ascii="Calibri" w:hAnsi="Calibri"/>
          <w:b w:val="0"/>
          <w:szCs w:val="22"/>
          <w:lang w:val="pt-PT"/>
        </w:rPr>
        <w:t>1255</w:t>
      </w:r>
      <w:r w:rsidR="00F2392A" w:rsidRPr="00345999">
        <w:rPr>
          <w:rFonts w:ascii="Calibri" w:hAnsi="Calibri"/>
          <w:b w:val="0"/>
          <w:szCs w:val="22"/>
          <w:lang w:val="pt-PT"/>
        </w:rPr>
        <w:t>/20</w:t>
      </w:r>
      <w:r w:rsidR="00095A81" w:rsidRPr="00345999">
        <w:rPr>
          <w:rFonts w:ascii="Calibri" w:hAnsi="Calibri"/>
          <w:b w:val="0"/>
          <w:szCs w:val="22"/>
          <w:lang w:val="pt-PT"/>
        </w:rPr>
        <w:t>2</w:t>
      </w:r>
      <w:r w:rsidR="00170C9D" w:rsidRPr="00345999">
        <w:rPr>
          <w:rFonts w:ascii="Calibri" w:hAnsi="Calibri"/>
          <w:b w:val="0"/>
          <w:szCs w:val="22"/>
          <w:lang w:val="pt-PT"/>
        </w:rPr>
        <w:t>4</w:t>
      </w:r>
    </w:p>
    <w:p w14:paraId="3A057C9A" w14:textId="77777777" w:rsidR="007A6B3A" w:rsidRPr="00345999"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345999">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3B5A3B" w:rsidRDefault="003B5A3B">
      <w:r>
        <w:separator/>
      </w:r>
    </w:p>
  </w:endnote>
  <w:endnote w:type="continuationSeparator" w:id="0">
    <w:p w14:paraId="7E2AAA9C" w14:textId="77777777" w:rsidR="003B5A3B" w:rsidRDefault="003B5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386698EE" w:rsidR="003B5A3B" w:rsidRDefault="003B5A3B" w:rsidP="00352F71">
    <w:pPr>
      <w:pStyle w:val="Rodap"/>
      <w:tabs>
        <w:tab w:val="clear" w:pos="4419"/>
        <w:tab w:val="center" w:pos="0"/>
      </w:tabs>
      <w:rPr>
        <w:color w:val="0000FF"/>
        <w:sz w:val="14"/>
      </w:rPr>
    </w:pPr>
    <w:r w:rsidRPr="00345999">
      <w:rPr>
        <w:sz w:val="14"/>
      </w:rPr>
      <w:t xml:space="preserve">PE </w:t>
    </w:r>
    <w:r w:rsidR="00345999" w:rsidRPr="00345999">
      <w:rPr>
        <w:sz w:val="14"/>
      </w:rPr>
      <w:t>1255</w:t>
    </w:r>
    <w:r w:rsidR="006F0DFF" w:rsidRPr="00345999">
      <w:rPr>
        <w:sz w:val="14"/>
      </w:rPr>
      <w:t>/</w:t>
    </w:r>
    <w:r w:rsidRPr="00345999">
      <w:rPr>
        <w:sz w:val="14"/>
      </w:rPr>
      <w:t xml:space="preserve">2024                                                                                                                                                                                                                                           Página </w:t>
    </w:r>
    <w:r w:rsidRPr="00345999">
      <w:rPr>
        <w:sz w:val="14"/>
      </w:rPr>
      <w:fldChar w:fldCharType="begin"/>
    </w:r>
    <w:r w:rsidRPr="00345999">
      <w:rPr>
        <w:sz w:val="14"/>
      </w:rPr>
      <w:instrText xml:space="preserve"> PAGE </w:instrText>
    </w:r>
    <w:r w:rsidRPr="00345999">
      <w:rPr>
        <w:sz w:val="14"/>
      </w:rPr>
      <w:fldChar w:fldCharType="separate"/>
    </w:r>
    <w:r w:rsidRPr="00345999">
      <w:rPr>
        <w:noProof/>
        <w:sz w:val="14"/>
      </w:rPr>
      <w:t>16</w:t>
    </w:r>
    <w:r w:rsidRPr="00345999">
      <w:rPr>
        <w:sz w:val="14"/>
      </w:rPr>
      <w:fldChar w:fldCharType="end"/>
    </w:r>
    <w:r w:rsidRPr="00345999">
      <w:rPr>
        <w:sz w:val="14"/>
      </w:rPr>
      <w:t xml:space="preserve"> de </w:t>
    </w:r>
    <w:r w:rsidRPr="00345999">
      <w:rPr>
        <w:sz w:val="14"/>
      </w:rPr>
      <w:fldChar w:fldCharType="begin"/>
    </w:r>
    <w:r w:rsidRPr="00345999">
      <w:rPr>
        <w:sz w:val="14"/>
      </w:rPr>
      <w:instrText xml:space="preserve"> NUMPAGES \*Arabic </w:instrText>
    </w:r>
    <w:r w:rsidRPr="00345999">
      <w:rPr>
        <w:sz w:val="14"/>
      </w:rPr>
      <w:fldChar w:fldCharType="separate"/>
    </w:r>
    <w:r w:rsidRPr="00345999">
      <w:rPr>
        <w:noProof/>
        <w:sz w:val="14"/>
      </w:rPr>
      <w:t>18</w:t>
    </w:r>
    <w:r w:rsidRPr="00345999">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3B5A3B" w:rsidRPr="00562F8F" w:rsidRDefault="003B5A3B"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3B5A3B" w:rsidRDefault="003B5A3B">
      <w:r>
        <w:separator/>
      </w:r>
    </w:p>
  </w:footnote>
  <w:footnote w:type="continuationSeparator" w:id="0">
    <w:p w14:paraId="18331152" w14:textId="77777777" w:rsidR="003B5A3B" w:rsidRDefault="003B5A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3B5A3B" w:rsidRDefault="003B5A3B">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3B5A3B" w:rsidRPr="006A59DF" w:rsidRDefault="003B5A3B">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3B5A3B" w:rsidRDefault="003B5A3B" w:rsidP="00FA48CA">
    <w:pPr>
      <w:ind w:left="567"/>
      <w:rPr>
        <w:b/>
      </w:rPr>
    </w:pPr>
    <w:r w:rsidRPr="005F6D78">
      <w:rPr>
        <w:noProof/>
        <w:lang w:eastAsia="pt-BR"/>
      </w:rPr>
      <w:drawing>
        <wp:inline distT="0" distB="0" distL="0" distR="0" wp14:anchorId="1FD728D9" wp14:editId="1C46BD9D">
          <wp:extent cx="1295400" cy="438150"/>
          <wp:effectExtent l="0" t="0" r="0" b="0"/>
          <wp:docPr id="4" name="Imagem 4"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3B5A3B" w:rsidRDefault="003B5A3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 w:numId="34">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932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567B"/>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64B4"/>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2F6CD9"/>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5999"/>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DD7"/>
    <w:rsid w:val="004D6FB0"/>
    <w:rsid w:val="004D70F2"/>
    <w:rsid w:val="004D78F6"/>
    <w:rsid w:val="004E015C"/>
    <w:rsid w:val="004E3A51"/>
    <w:rsid w:val="004E478B"/>
    <w:rsid w:val="004E6EB8"/>
    <w:rsid w:val="004F06D3"/>
    <w:rsid w:val="004F12CE"/>
    <w:rsid w:val="004F22FD"/>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65E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0BCC"/>
    <w:rsid w:val="00A310AB"/>
    <w:rsid w:val="00A32B0B"/>
    <w:rsid w:val="00A3653A"/>
    <w:rsid w:val="00A36C4C"/>
    <w:rsid w:val="00A414C7"/>
    <w:rsid w:val="00A42BD5"/>
    <w:rsid w:val="00A46A13"/>
    <w:rsid w:val="00A51CCB"/>
    <w:rsid w:val="00A53A55"/>
    <w:rsid w:val="00A54375"/>
    <w:rsid w:val="00A54DA0"/>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4D06"/>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D124B"/>
    <w:rsid w:val="00ED285B"/>
    <w:rsid w:val="00ED53ED"/>
    <w:rsid w:val="00ED57B5"/>
    <w:rsid w:val="00ED72E4"/>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9329"/>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3F7607"/>
    <w:rsid w:val="004B2F91"/>
    <w:rsid w:val="0054441A"/>
    <w:rsid w:val="005F14F9"/>
    <w:rsid w:val="006738B0"/>
    <w:rsid w:val="00695DD5"/>
    <w:rsid w:val="006D7639"/>
    <w:rsid w:val="009A05A2"/>
    <w:rsid w:val="00A1342A"/>
    <w:rsid w:val="00A3182D"/>
    <w:rsid w:val="00B4559A"/>
    <w:rsid w:val="00BA2BC2"/>
    <w:rsid w:val="00CF47DB"/>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1EAC7-1A15-4997-BF54-7E79157E1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1771</TotalTime>
  <Pages>23</Pages>
  <Words>10638</Words>
  <Characters>57449</Characters>
  <Application>Microsoft Office Word</Application>
  <DocSecurity>0</DocSecurity>
  <Lines>478</Lines>
  <Paragraphs>135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67952</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75</cp:revision>
  <cp:lastPrinted>2024-09-12T16:28:00Z</cp:lastPrinted>
  <dcterms:created xsi:type="dcterms:W3CDTF">2020-05-14T18:48:00Z</dcterms:created>
  <dcterms:modified xsi:type="dcterms:W3CDTF">2024-09-12T16:29:00Z</dcterms:modified>
</cp:coreProperties>
</file>